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FBC" w:rsidRPr="000301ED" w:rsidRDefault="009C0FBC" w:rsidP="00FD1258">
      <w:pPr>
        <w:pStyle w:val="Nagwek5"/>
        <w:numPr>
          <w:ilvl w:val="0"/>
          <w:numId w:val="0"/>
        </w:numPr>
        <w:suppressAutoHyphens/>
        <w:jc w:val="right"/>
        <w:rPr>
          <w:rFonts w:asciiTheme="minorHAnsi" w:hAnsiTheme="minorHAnsi" w:cs="Tahoma"/>
          <w:i w:val="0"/>
          <w:sz w:val="22"/>
          <w:szCs w:val="22"/>
        </w:rPr>
      </w:pPr>
      <w:r w:rsidRPr="000301ED">
        <w:rPr>
          <w:rFonts w:asciiTheme="minorHAnsi" w:hAnsiTheme="minorHAnsi" w:cs="Tahoma"/>
          <w:i w:val="0"/>
          <w:sz w:val="22"/>
          <w:szCs w:val="22"/>
        </w:rPr>
        <w:t xml:space="preserve">Załącznik nr 2 do SIWZ </w:t>
      </w:r>
    </w:p>
    <w:p w:rsidR="009C0FBC" w:rsidRPr="000301ED" w:rsidRDefault="007C6299" w:rsidP="00FD1258">
      <w:pPr>
        <w:pStyle w:val="Nagwek5"/>
        <w:numPr>
          <w:ilvl w:val="0"/>
          <w:numId w:val="0"/>
        </w:numPr>
        <w:suppressAutoHyphens/>
        <w:jc w:val="right"/>
        <w:rPr>
          <w:rFonts w:asciiTheme="minorHAnsi" w:hAnsiTheme="minorHAnsi" w:cs="Tahoma"/>
          <w:i w:val="0"/>
          <w:sz w:val="22"/>
          <w:szCs w:val="22"/>
        </w:rPr>
      </w:pPr>
      <w:r>
        <w:rPr>
          <w:rFonts w:asciiTheme="minorHAnsi" w:hAnsiTheme="minorHAnsi" w:cs="Tahoma"/>
          <w:i w:val="0"/>
          <w:sz w:val="22"/>
          <w:szCs w:val="22"/>
        </w:rPr>
        <w:t>Nr sprawy EZ.28.132</w:t>
      </w:r>
      <w:r w:rsidR="00453A22" w:rsidRPr="000301ED">
        <w:rPr>
          <w:rFonts w:asciiTheme="minorHAnsi" w:hAnsiTheme="minorHAnsi" w:cs="Tahoma"/>
          <w:i w:val="0"/>
          <w:sz w:val="22"/>
          <w:szCs w:val="22"/>
        </w:rPr>
        <w:t>.2020</w:t>
      </w:r>
    </w:p>
    <w:p w:rsidR="009C0FBC" w:rsidRPr="000301ED" w:rsidRDefault="009C0FBC" w:rsidP="00FD1258">
      <w:pPr>
        <w:rPr>
          <w:rFonts w:asciiTheme="minorHAnsi" w:hAnsiTheme="minorHAnsi" w:cs="Tahoma"/>
          <w:b/>
          <w:i/>
          <w:sz w:val="22"/>
          <w:szCs w:val="22"/>
          <w:u w:val="single"/>
        </w:rPr>
      </w:pPr>
    </w:p>
    <w:p w:rsidR="009C0FBC" w:rsidRPr="000301ED" w:rsidRDefault="009C0FBC" w:rsidP="00FD1258">
      <w:pPr>
        <w:pStyle w:val="Nagwek1"/>
        <w:suppressAutoHyphens/>
        <w:ind w:left="0"/>
        <w:jc w:val="center"/>
        <w:rPr>
          <w:rFonts w:asciiTheme="minorHAnsi" w:hAnsiTheme="minorHAnsi" w:cs="Tahoma"/>
          <w:i w:val="0"/>
          <w:sz w:val="22"/>
          <w:szCs w:val="22"/>
        </w:rPr>
      </w:pPr>
      <w:r w:rsidRPr="000301ED">
        <w:rPr>
          <w:rFonts w:asciiTheme="minorHAnsi" w:hAnsiTheme="minorHAnsi" w:cs="Tahoma"/>
          <w:i w:val="0"/>
          <w:sz w:val="22"/>
          <w:szCs w:val="22"/>
        </w:rPr>
        <w:t>ZESTAWIENIE PARAMETRÓW TECHNICZNYCH, WARUNKÓW GWARANCJI ORAZ SZKOLEŃ</w:t>
      </w:r>
    </w:p>
    <w:p w:rsidR="003464B5" w:rsidRPr="000301ED" w:rsidRDefault="007C6299" w:rsidP="003464B5">
      <w:pPr>
        <w:jc w:val="center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Pakiet nr 2</w:t>
      </w:r>
    </w:p>
    <w:p w:rsidR="009C0FBC" w:rsidRPr="000301ED" w:rsidRDefault="009C0FBC" w:rsidP="00FD1258">
      <w:pPr>
        <w:rPr>
          <w:rFonts w:asciiTheme="minorHAnsi" w:hAnsiTheme="minorHAnsi" w:cs="Tahoma"/>
          <w:b/>
          <w:bCs/>
          <w:sz w:val="22"/>
          <w:szCs w:val="22"/>
          <w:u w:val="single"/>
          <w:lang w:eastAsia="ar-SA"/>
        </w:rPr>
      </w:pPr>
    </w:p>
    <w:p w:rsidR="00114582" w:rsidRPr="006A0A29" w:rsidRDefault="00114582" w:rsidP="00114582">
      <w:pPr>
        <w:tabs>
          <w:tab w:val="left" w:pos="851"/>
        </w:tabs>
        <w:ind w:left="851" w:hanging="851"/>
        <w:jc w:val="both"/>
        <w:rPr>
          <w:rFonts w:ascii="Calibri" w:hAnsi="Calibri" w:cs="Calibri"/>
          <w:b/>
          <w:sz w:val="22"/>
          <w:szCs w:val="22"/>
        </w:rPr>
      </w:pPr>
      <w:r w:rsidRPr="006A0A29">
        <w:rPr>
          <w:rFonts w:ascii="Calibri" w:hAnsi="Calibri" w:cs="Tahoma"/>
          <w:b/>
          <w:sz w:val="22"/>
          <w:szCs w:val="22"/>
        </w:rPr>
        <w:t xml:space="preserve">Dotyczy: postępowanie o udzielenie zamówienia publicznego prowadzonego w trybie przetargu nieograniczonego o wartości powyżej 214 000 euro na dostawę wyposażenia dla Oddziału Intensywnej Terapii i Anestezjologii oraz Bloku Operacyjnego  Wojewódzkiego Wielospecjalistycznego Centrum Onkologii i Traumatologii im. M. Kopernika w Łodzi w ramach projektu </w:t>
      </w:r>
      <w:proofErr w:type="spellStart"/>
      <w:r w:rsidRPr="006A0A29">
        <w:rPr>
          <w:rFonts w:ascii="Calibri" w:hAnsi="Calibri" w:cs="Tahoma"/>
          <w:b/>
          <w:sz w:val="22"/>
          <w:szCs w:val="22"/>
        </w:rPr>
        <w:t>pn</w:t>
      </w:r>
      <w:proofErr w:type="spellEnd"/>
      <w:r w:rsidRPr="006A0A29">
        <w:rPr>
          <w:rFonts w:ascii="Calibri" w:hAnsi="Calibri" w:cs="Tahoma"/>
          <w:b/>
          <w:sz w:val="22"/>
          <w:szCs w:val="22"/>
        </w:rPr>
        <w:t>:</w:t>
      </w:r>
      <w:r w:rsidRPr="006A0A29">
        <w:rPr>
          <w:rFonts w:ascii="Calibri" w:hAnsi="Calibri" w:cs="Calibri"/>
          <w:b/>
          <w:color w:val="00000A"/>
          <w:sz w:val="22"/>
          <w:szCs w:val="22"/>
          <w:shd w:val="clear" w:color="auto" w:fill="FFFFFF"/>
        </w:rPr>
        <w:t xml:space="preserve"> </w:t>
      </w:r>
      <w:r w:rsidRPr="006A0A29">
        <w:rPr>
          <w:rFonts w:ascii="Calibri" w:eastAsia="Tahoma" w:hAnsi="Calibri" w:cs="Tahoma"/>
          <w:b/>
          <w:sz w:val="22"/>
          <w:szCs w:val="22"/>
        </w:rPr>
        <w:t>”</w:t>
      </w:r>
      <w:r w:rsidRPr="006A0A29">
        <w:rPr>
          <w:rFonts w:ascii="Calibri" w:eastAsia="Tahoma" w:hAnsi="Calibri" w:cs="Tahoma"/>
          <w:b/>
          <w:i/>
          <w:sz w:val="22"/>
          <w:szCs w:val="22"/>
        </w:rPr>
        <w:t xml:space="preserve">Zwiększenie dostępności i </w:t>
      </w:r>
      <w:bookmarkStart w:id="0" w:name="_GoBack"/>
      <w:bookmarkEnd w:id="0"/>
      <w:r w:rsidRPr="006A0A29">
        <w:rPr>
          <w:rFonts w:ascii="Calibri" w:eastAsia="Tahoma" w:hAnsi="Calibri" w:cs="Tahoma"/>
          <w:b/>
          <w:i/>
          <w:sz w:val="22"/>
          <w:szCs w:val="22"/>
        </w:rPr>
        <w:t>jakości usług zdrowotnych w Wojewódzkim Szpitalu Specjalistycznym im. M. Kopernika w Łodzi poprzez przebudowę modernizację Bloku Operacyjnego, Oddziału Anestezjologii i  Intensywnej Terapii oraz Zakładu Diagnostyki Laboratoryjnej Banku Krwi i Pracowni Serologii</w:t>
      </w:r>
      <w:r w:rsidRPr="006A0A29">
        <w:rPr>
          <w:rFonts w:ascii="Calibri" w:eastAsia="Tahoma" w:hAnsi="Calibri" w:cs="Tahoma"/>
          <w:b/>
          <w:sz w:val="22"/>
          <w:szCs w:val="22"/>
        </w:rPr>
        <w:t>"</w:t>
      </w:r>
      <w:r w:rsidRPr="006A0A29">
        <w:rPr>
          <w:rFonts w:ascii="Calibri" w:hAnsi="Calibri" w:cs="Calibri"/>
          <w:b/>
          <w:sz w:val="22"/>
          <w:szCs w:val="22"/>
        </w:rPr>
        <w:t>.</w:t>
      </w:r>
    </w:p>
    <w:p w:rsidR="00613E4F" w:rsidRPr="000301ED" w:rsidRDefault="00613E4F" w:rsidP="00C46A05">
      <w:pPr>
        <w:ind w:left="993" w:hanging="993"/>
        <w:rPr>
          <w:rFonts w:asciiTheme="minorHAnsi" w:hAnsiTheme="minorHAnsi" w:cs="Tahoma"/>
          <w:b/>
          <w:sz w:val="22"/>
          <w:szCs w:val="22"/>
        </w:rPr>
      </w:pPr>
    </w:p>
    <w:p w:rsidR="0090695C" w:rsidRPr="000301ED" w:rsidRDefault="0090695C" w:rsidP="00FD1258">
      <w:pPr>
        <w:tabs>
          <w:tab w:val="left" w:pos="1276"/>
        </w:tabs>
        <w:ind w:left="1134" w:hanging="1134"/>
        <w:jc w:val="both"/>
        <w:rPr>
          <w:rFonts w:asciiTheme="minorHAnsi" w:hAnsiTheme="minorHAnsi" w:cs="Tahoma"/>
          <w:i/>
          <w:sz w:val="22"/>
          <w:szCs w:val="22"/>
        </w:rPr>
      </w:pPr>
    </w:p>
    <w:p w:rsidR="009C0FBC" w:rsidRPr="000301ED" w:rsidRDefault="009C0FBC" w:rsidP="00FD1258">
      <w:pPr>
        <w:jc w:val="both"/>
        <w:rPr>
          <w:rFonts w:asciiTheme="minorHAnsi" w:hAnsiTheme="minorHAnsi" w:cs="Tahoma"/>
          <w:b/>
          <w:bCs/>
          <w:sz w:val="22"/>
          <w:szCs w:val="22"/>
          <w:u w:val="single"/>
        </w:rPr>
      </w:pPr>
      <w:r w:rsidRPr="000301ED">
        <w:rPr>
          <w:rFonts w:asciiTheme="minorHAnsi" w:hAnsiTheme="minorHAnsi" w:cs="Tahoma"/>
          <w:b/>
          <w:bCs/>
          <w:sz w:val="22"/>
          <w:szCs w:val="22"/>
          <w:u w:val="single"/>
        </w:rPr>
        <w:t xml:space="preserve">Uwaga: </w:t>
      </w:r>
    </w:p>
    <w:p w:rsidR="009C0FBC" w:rsidRPr="000301ED" w:rsidRDefault="009C0FBC" w:rsidP="00FD1258">
      <w:pPr>
        <w:jc w:val="both"/>
        <w:rPr>
          <w:rFonts w:asciiTheme="minorHAnsi" w:hAnsiTheme="minorHAnsi" w:cs="Tahoma"/>
          <w:sz w:val="22"/>
          <w:szCs w:val="22"/>
        </w:rPr>
      </w:pPr>
      <w:r w:rsidRPr="000301ED">
        <w:rPr>
          <w:rFonts w:asciiTheme="minorHAnsi" w:hAnsiTheme="minorHAnsi" w:cs="Tahoma"/>
          <w:sz w:val="22"/>
          <w:szCs w:val="22"/>
        </w:rPr>
        <w:t>Wymogiem jest, aby wartości podane w kolumnie „odpowiedź wykonawcy” były zgodne ze stanem faktycznym oraz danymi zawartymi w oficjalnym dokumencie przedstawiającym dane techniczne (np. katalog). Zamawiający ma prawo wystąpić do wykonawców o udzielenie dalszych wyjaśnień niezbędnych dla weryfikacji udzielonych odpowiedzi.</w:t>
      </w:r>
    </w:p>
    <w:p w:rsidR="003D259D" w:rsidRPr="000301ED" w:rsidRDefault="003D259D" w:rsidP="00FD1258">
      <w:pPr>
        <w:jc w:val="both"/>
        <w:rPr>
          <w:rFonts w:asciiTheme="minorHAnsi" w:hAnsiTheme="minorHAnsi" w:cs="Tahoma"/>
          <w:sz w:val="22"/>
          <w:szCs w:val="22"/>
        </w:rPr>
      </w:pPr>
    </w:p>
    <w:tbl>
      <w:tblPr>
        <w:tblW w:w="4763" w:type="pct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8"/>
        <w:gridCol w:w="6782"/>
        <w:gridCol w:w="27"/>
        <w:gridCol w:w="29"/>
        <w:gridCol w:w="3087"/>
        <w:gridCol w:w="29"/>
        <w:gridCol w:w="3792"/>
      </w:tblGrid>
      <w:tr w:rsidR="00630944" w:rsidRPr="000301ED" w:rsidTr="00D11CE0">
        <w:trPr>
          <w:cantSplit/>
          <w:trHeight w:val="430"/>
        </w:trPr>
        <w:tc>
          <w:tcPr>
            <w:tcW w:w="2657" w:type="pct"/>
            <w:gridSpan w:val="4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0944" w:rsidRPr="000301ED" w:rsidRDefault="00630944" w:rsidP="00FD125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301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 minimalnych parametrów technicznych</w:t>
            </w:r>
          </w:p>
        </w:tc>
        <w:tc>
          <w:tcPr>
            <w:tcW w:w="1057" w:type="pct"/>
            <w:gridSpan w:val="2"/>
            <w:shd w:val="clear" w:color="auto" w:fill="D9D9D9"/>
            <w:vAlign w:val="center"/>
          </w:tcPr>
          <w:p w:rsidR="00630944" w:rsidRPr="000301ED" w:rsidRDefault="00630944" w:rsidP="00FD125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301ED">
              <w:rPr>
                <w:rFonts w:asciiTheme="minorHAnsi" w:hAnsiTheme="minorHAnsi"/>
                <w:b/>
                <w:sz w:val="22"/>
                <w:szCs w:val="22"/>
              </w:rPr>
              <w:t>Parametry  i wartości wymagane</w:t>
            </w:r>
            <w:r w:rsidR="005C46CB" w:rsidRPr="000301ED">
              <w:rPr>
                <w:rFonts w:asciiTheme="minorHAnsi" w:hAnsiTheme="minorHAnsi"/>
                <w:b/>
                <w:sz w:val="22"/>
                <w:szCs w:val="22"/>
              </w:rPr>
              <w:t>/oceniane</w:t>
            </w:r>
          </w:p>
        </w:tc>
        <w:tc>
          <w:tcPr>
            <w:tcW w:w="1286" w:type="pct"/>
            <w:shd w:val="clear" w:color="auto" w:fill="D9D9D9"/>
            <w:vAlign w:val="center"/>
          </w:tcPr>
          <w:p w:rsidR="00630944" w:rsidRPr="000301ED" w:rsidRDefault="00630944" w:rsidP="00FD125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301ED">
              <w:rPr>
                <w:rFonts w:asciiTheme="minorHAnsi" w:hAnsiTheme="minorHAnsi"/>
                <w:b/>
                <w:sz w:val="22"/>
                <w:szCs w:val="22"/>
              </w:rPr>
              <w:t xml:space="preserve">PARAMETRY OFEROWANE: Potwierdzenie Wykonawcy </w:t>
            </w:r>
          </w:p>
          <w:p w:rsidR="00630944" w:rsidRPr="000301ED" w:rsidRDefault="00630944" w:rsidP="00FD125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301ED">
              <w:rPr>
                <w:rFonts w:asciiTheme="minorHAnsi" w:hAnsiTheme="minorHAnsi"/>
                <w:b/>
                <w:sz w:val="22"/>
                <w:szCs w:val="22"/>
              </w:rPr>
              <w:t>TAK lub opis parametrów oferowanych/ podać zakresy/ opisać</w:t>
            </w:r>
          </w:p>
        </w:tc>
      </w:tr>
      <w:tr w:rsidR="00D53030" w:rsidRPr="000301ED" w:rsidTr="00D53030">
        <w:trPr>
          <w:cantSplit/>
          <w:trHeight w:val="404"/>
        </w:trPr>
        <w:tc>
          <w:tcPr>
            <w:tcW w:w="5000" w:type="pct"/>
            <w:gridSpan w:val="7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3030" w:rsidRPr="000301ED" w:rsidRDefault="0086298D" w:rsidP="00FD125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Szafa chłodnicza do przechowywania leków – 8 sztuk</w:t>
            </w:r>
          </w:p>
        </w:tc>
      </w:tr>
      <w:tr w:rsidR="00206D28" w:rsidRPr="000301ED" w:rsidTr="00D11CE0">
        <w:trPr>
          <w:cantSplit/>
          <w:trHeight w:val="404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0944" w:rsidRPr="000301ED" w:rsidRDefault="00630944" w:rsidP="00FD1258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9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0944" w:rsidRPr="000301ED" w:rsidRDefault="00630944" w:rsidP="00FD125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301ED">
              <w:rPr>
                <w:rFonts w:asciiTheme="minorHAnsi" w:hAnsiTheme="minorHAnsi" w:cs="Arial"/>
                <w:sz w:val="22"/>
                <w:szCs w:val="22"/>
              </w:rPr>
              <w:t>Nazwa – Model/typ/numer katalogowy</w:t>
            </w:r>
          </w:p>
        </w:tc>
        <w:tc>
          <w:tcPr>
            <w:tcW w:w="1057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0944" w:rsidRPr="000301ED" w:rsidRDefault="008A7CA8" w:rsidP="00FD125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301ED">
              <w:rPr>
                <w:rFonts w:asciiTheme="minorHAnsi" w:hAnsiTheme="minorHAnsi" w:cs="Arial"/>
                <w:sz w:val="22"/>
                <w:szCs w:val="22"/>
              </w:rPr>
              <w:t>PODAĆ</w:t>
            </w:r>
          </w:p>
        </w:tc>
        <w:tc>
          <w:tcPr>
            <w:tcW w:w="1296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30944" w:rsidRPr="000301ED" w:rsidRDefault="00630944" w:rsidP="00FD125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06D28" w:rsidRPr="000301ED" w:rsidTr="00D11CE0">
        <w:trPr>
          <w:cantSplit/>
          <w:trHeight w:val="404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3D259D" w:rsidP="00FD1258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9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3D259D" w:rsidP="00FD125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301ED">
              <w:rPr>
                <w:rFonts w:asciiTheme="minorHAnsi" w:hAnsiTheme="minorHAnsi" w:cs="Arial"/>
                <w:sz w:val="22"/>
                <w:szCs w:val="22"/>
              </w:rPr>
              <w:t>Producent</w:t>
            </w:r>
          </w:p>
        </w:tc>
        <w:tc>
          <w:tcPr>
            <w:tcW w:w="1057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8A7CA8" w:rsidP="00FD125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301ED">
              <w:rPr>
                <w:rFonts w:asciiTheme="minorHAnsi" w:hAnsiTheme="minorHAnsi" w:cs="Arial"/>
                <w:sz w:val="22"/>
                <w:szCs w:val="22"/>
              </w:rPr>
              <w:t>PODAĆ</w:t>
            </w:r>
          </w:p>
        </w:tc>
        <w:tc>
          <w:tcPr>
            <w:tcW w:w="1296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3D259D" w:rsidP="00FD125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06D28" w:rsidRPr="000301ED" w:rsidTr="00D11CE0">
        <w:trPr>
          <w:cantSplit/>
          <w:trHeight w:val="404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3D259D" w:rsidP="00FD1258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9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3D259D" w:rsidP="00FD125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301ED">
              <w:rPr>
                <w:rFonts w:asciiTheme="minorHAnsi" w:hAnsiTheme="minorHAnsi" w:cs="Arial"/>
                <w:sz w:val="22"/>
                <w:szCs w:val="22"/>
              </w:rPr>
              <w:t xml:space="preserve">Kraj pochodzenia </w:t>
            </w:r>
          </w:p>
        </w:tc>
        <w:tc>
          <w:tcPr>
            <w:tcW w:w="1057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8A7CA8" w:rsidP="00FD1258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0301ED">
              <w:rPr>
                <w:rFonts w:asciiTheme="minorHAnsi" w:hAnsiTheme="minorHAnsi" w:cs="Arial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1296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3D259D" w:rsidP="00FD125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06D28" w:rsidRPr="000301ED" w:rsidTr="00D11CE0">
        <w:trPr>
          <w:cantSplit/>
          <w:trHeight w:val="404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3D259D" w:rsidP="00FD1258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9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3D259D" w:rsidP="00FD125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301ED">
              <w:rPr>
                <w:rFonts w:asciiTheme="minorHAnsi" w:hAnsiTheme="minorHAnsi" w:cs="Arial"/>
                <w:sz w:val="22"/>
                <w:szCs w:val="22"/>
              </w:rPr>
              <w:t>Rok produkcji  min. 20</w:t>
            </w:r>
            <w:r w:rsidR="00D53030" w:rsidRPr="000301ED">
              <w:rPr>
                <w:rFonts w:asciiTheme="minorHAnsi" w:hAnsiTheme="minorHAnsi" w:cs="Arial"/>
                <w:sz w:val="22"/>
                <w:szCs w:val="22"/>
              </w:rPr>
              <w:t>20</w:t>
            </w:r>
          </w:p>
        </w:tc>
        <w:tc>
          <w:tcPr>
            <w:tcW w:w="1057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8A7CA8" w:rsidP="00FD125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301ED">
              <w:rPr>
                <w:rFonts w:asciiTheme="minorHAnsi" w:hAnsiTheme="minorHAnsi" w:cs="Arial"/>
                <w:sz w:val="22"/>
                <w:szCs w:val="22"/>
              </w:rPr>
              <w:t>PODAĆ</w:t>
            </w:r>
          </w:p>
        </w:tc>
        <w:tc>
          <w:tcPr>
            <w:tcW w:w="1296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3D259D" w:rsidP="00FD125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06D28" w:rsidRPr="000301ED" w:rsidTr="00D11CE0">
        <w:trPr>
          <w:cantSplit/>
          <w:trHeight w:val="404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3D259D" w:rsidP="00FD1258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9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3D259D" w:rsidP="00FD125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301ED">
              <w:rPr>
                <w:rFonts w:asciiTheme="minorHAnsi" w:hAnsiTheme="minorHAnsi" w:cs="Arial"/>
                <w:sz w:val="22"/>
                <w:szCs w:val="22"/>
              </w:rPr>
              <w:t>Klasa wyrobu medycznego</w:t>
            </w:r>
          </w:p>
        </w:tc>
        <w:tc>
          <w:tcPr>
            <w:tcW w:w="1057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8A7CA8" w:rsidP="00FD125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301ED">
              <w:rPr>
                <w:rFonts w:asciiTheme="minorHAnsi" w:hAnsiTheme="minorHAnsi" w:cs="Arial"/>
                <w:sz w:val="22"/>
                <w:szCs w:val="22"/>
              </w:rPr>
              <w:t>PODAĆ</w:t>
            </w:r>
          </w:p>
        </w:tc>
        <w:tc>
          <w:tcPr>
            <w:tcW w:w="1296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D259D" w:rsidRPr="000301ED" w:rsidRDefault="003D259D" w:rsidP="00FD125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53030" w:rsidRPr="000301ED" w:rsidTr="00B35125">
        <w:trPr>
          <w:cantSplit/>
          <w:trHeight w:val="404"/>
        </w:trPr>
        <w:tc>
          <w:tcPr>
            <w:tcW w:w="5000" w:type="pct"/>
            <w:gridSpan w:val="7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3030" w:rsidRPr="00670E38" w:rsidRDefault="00D53030" w:rsidP="00FD1258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CC11DD" w:rsidRPr="00664A50" w:rsidTr="00CC11DD">
        <w:trPr>
          <w:cantSplit/>
          <w:trHeight w:val="404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664A50" w:rsidRDefault="00CC11DD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309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pStyle w:val="Bezodstpw"/>
              <w:rPr>
                <w:rFonts w:ascii="Calibri" w:hAnsi="Calibri" w:cs="Calibri"/>
                <w:sz w:val="22"/>
              </w:rPr>
            </w:pPr>
            <w:r w:rsidRPr="00CC11DD">
              <w:rPr>
                <w:rFonts w:ascii="Calibri" w:hAnsi="Calibri" w:cs="Calibri"/>
                <w:sz w:val="22"/>
              </w:rPr>
              <w:t>Szafa chłodnicza do przechowywania leków</w:t>
            </w:r>
          </w:p>
        </w:tc>
        <w:tc>
          <w:tcPr>
            <w:tcW w:w="1057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jc w:val="center"/>
              <w:rPr>
                <w:rFonts w:ascii="Century Gothic" w:hAnsi="Century Gothic" w:cs="Tahoma"/>
                <w:sz w:val="22"/>
                <w:szCs w:val="22"/>
              </w:rPr>
            </w:pPr>
            <w:r w:rsidRPr="00CC11DD">
              <w:rPr>
                <w:rFonts w:ascii="Century Gothic" w:hAnsi="Century Gothic" w:cs="Tahoma"/>
                <w:bCs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C11DD" w:rsidRPr="00664A50" w:rsidRDefault="00CC11DD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CC11DD" w:rsidRPr="00664A50" w:rsidTr="00CC11DD">
        <w:trPr>
          <w:cantSplit/>
          <w:trHeight w:val="392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664A50" w:rsidRDefault="00CC11DD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9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pStyle w:val="Bezodstpw"/>
              <w:rPr>
                <w:rFonts w:ascii="Calibri" w:hAnsi="Calibri" w:cs="Calibri"/>
                <w:sz w:val="22"/>
              </w:rPr>
            </w:pPr>
            <w:r w:rsidRPr="00CC11DD">
              <w:rPr>
                <w:rFonts w:ascii="Calibri" w:hAnsi="Calibri" w:cs="Calibri"/>
                <w:sz w:val="22"/>
              </w:rPr>
              <w:t>Temperatura pracy +5 °C</w:t>
            </w:r>
          </w:p>
        </w:tc>
        <w:tc>
          <w:tcPr>
            <w:tcW w:w="1057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jc w:val="center"/>
              <w:rPr>
                <w:rFonts w:ascii="Century Gothic" w:hAnsi="Century Gothic" w:cs="Tahoma"/>
                <w:sz w:val="22"/>
                <w:szCs w:val="22"/>
              </w:rPr>
            </w:pPr>
            <w:r w:rsidRPr="00CC11DD">
              <w:rPr>
                <w:rFonts w:ascii="Century Gothic" w:hAnsi="Century Gothic" w:cs="Tahoma"/>
                <w:bCs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C11DD" w:rsidRPr="00664A50" w:rsidRDefault="00CC11DD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CC11DD" w:rsidRPr="00664A50" w:rsidTr="00CC11DD">
        <w:trPr>
          <w:cantSplit/>
          <w:trHeight w:val="448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664A50" w:rsidRDefault="00CC11DD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9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pStyle w:val="Bezodstpw"/>
              <w:rPr>
                <w:rFonts w:ascii="Calibri" w:hAnsi="Calibri" w:cs="Calibri"/>
                <w:sz w:val="22"/>
              </w:rPr>
            </w:pPr>
            <w:r w:rsidRPr="00CC11DD">
              <w:rPr>
                <w:rFonts w:ascii="Calibri" w:hAnsi="Calibri" w:cs="Calibri"/>
                <w:sz w:val="22"/>
              </w:rPr>
              <w:t>Pojemność min 200 l</w:t>
            </w:r>
          </w:p>
        </w:tc>
        <w:tc>
          <w:tcPr>
            <w:tcW w:w="1057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jc w:val="center"/>
              <w:rPr>
                <w:rFonts w:ascii="Century Gothic" w:hAnsi="Century Gothic" w:cs="Tahoma"/>
                <w:sz w:val="22"/>
                <w:szCs w:val="22"/>
              </w:rPr>
            </w:pPr>
            <w:r w:rsidRPr="00CC11DD">
              <w:rPr>
                <w:rFonts w:ascii="Century Gothic" w:hAnsi="Century Gothic" w:cs="Tahoma"/>
                <w:bCs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C11DD" w:rsidRPr="00664A50" w:rsidRDefault="00CC11DD" w:rsidP="00664A5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C11DD" w:rsidRPr="00664A50" w:rsidTr="00CC11DD">
        <w:trPr>
          <w:cantSplit/>
          <w:trHeight w:val="408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664A50" w:rsidRDefault="00CC11DD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pStyle w:val="Bezodstpw"/>
              <w:rPr>
                <w:rFonts w:ascii="Calibri" w:hAnsi="Calibri" w:cs="Calibri"/>
                <w:sz w:val="22"/>
              </w:rPr>
            </w:pPr>
            <w:r w:rsidRPr="00CC11DD">
              <w:rPr>
                <w:rFonts w:ascii="Calibri" w:hAnsi="Calibri" w:cs="Calibri"/>
                <w:sz w:val="22"/>
              </w:rPr>
              <w:t>Obudowa ze stali w kolorze białym,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jc w:val="center"/>
              <w:rPr>
                <w:rFonts w:ascii="Century Gothic" w:hAnsi="Century Gothic" w:cs="Tahoma"/>
                <w:sz w:val="22"/>
                <w:szCs w:val="22"/>
              </w:rPr>
            </w:pPr>
            <w:r w:rsidRPr="00CC11DD">
              <w:rPr>
                <w:rFonts w:ascii="Century Gothic" w:hAnsi="Century Gothic" w:cs="Tahoma"/>
                <w:bCs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C11DD" w:rsidRPr="00664A50" w:rsidRDefault="00CC11DD" w:rsidP="00664A5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C11DD" w:rsidRPr="00664A50" w:rsidTr="00CC11DD">
        <w:trPr>
          <w:cantSplit/>
          <w:trHeight w:val="408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664A50" w:rsidRDefault="00CC11DD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pStyle w:val="Bezodstpw"/>
              <w:rPr>
                <w:rFonts w:ascii="Calibri" w:hAnsi="Calibri" w:cs="Calibri"/>
                <w:sz w:val="22"/>
              </w:rPr>
            </w:pPr>
            <w:r w:rsidRPr="00CC11DD">
              <w:rPr>
                <w:rFonts w:ascii="Calibri" w:hAnsi="Calibri" w:cs="Calibri"/>
                <w:sz w:val="22"/>
              </w:rPr>
              <w:t>wnętrze : tworzywo sztuczne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jc w:val="center"/>
              <w:rPr>
                <w:rFonts w:ascii="Century Gothic" w:hAnsi="Century Gothic" w:cs="Tahoma"/>
                <w:sz w:val="22"/>
                <w:szCs w:val="22"/>
              </w:rPr>
            </w:pPr>
            <w:r w:rsidRPr="00CC11DD">
              <w:rPr>
                <w:rFonts w:ascii="Century Gothic" w:hAnsi="Century Gothic" w:cs="Tahoma"/>
                <w:bCs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C11DD" w:rsidRPr="00664A50" w:rsidRDefault="00CC11DD" w:rsidP="00664A5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C11DD" w:rsidRPr="00664A50" w:rsidTr="00CC11DD">
        <w:trPr>
          <w:cantSplit/>
          <w:trHeight w:val="428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664A50" w:rsidRDefault="00CC11DD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pStyle w:val="Bezodstpw"/>
              <w:rPr>
                <w:rFonts w:ascii="Calibri" w:hAnsi="Calibri" w:cs="Calibri"/>
                <w:sz w:val="22"/>
              </w:rPr>
            </w:pPr>
            <w:r w:rsidRPr="00CC11DD">
              <w:rPr>
                <w:rFonts w:ascii="Calibri" w:hAnsi="Calibri" w:cs="Calibri"/>
                <w:sz w:val="22"/>
              </w:rPr>
              <w:t>Drzwi pełne , samozamykające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jc w:val="center"/>
              <w:rPr>
                <w:rFonts w:ascii="Century Gothic" w:hAnsi="Century Gothic" w:cs="Tahoma"/>
                <w:bCs/>
                <w:sz w:val="22"/>
                <w:szCs w:val="22"/>
              </w:rPr>
            </w:pPr>
            <w:r w:rsidRPr="00CC11DD">
              <w:rPr>
                <w:rFonts w:ascii="Century Gothic" w:hAnsi="Century Gothic" w:cs="Tahoma"/>
                <w:bCs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C11DD" w:rsidRPr="00664A50" w:rsidRDefault="00CC11DD" w:rsidP="00664A50">
            <w:pPr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</w:tr>
      <w:tr w:rsidR="00CC11DD" w:rsidRPr="00664A50" w:rsidTr="00CC11DD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664A50" w:rsidRDefault="00CC11DD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pStyle w:val="Bezodstpw"/>
              <w:rPr>
                <w:rFonts w:ascii="Calibri" w:hAnsi="Calibri" w:cs="Calibri"/>
                <w:sz w:val="22"/>
              </w:rPr>
            </w:pPr>
            <w:r w:rsidRPr="00CC11DD">
              <w:rPr>
                <w:rFonts w:ascii="Calibri" w:hAnsi="Calibri" w:cs="Calibri"/>
                <w:sz w:val="22"/>
              </w:rPr>
              <w:t>Oświetlenie podsufitowe wnętrza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jc w:val="center"/>
              <w:rPr>
                <w:rFonts w:ascii="Century Gothic" w:hAnsi="Century Gothic" w:cs="Tahoma"/>
                <w:sz w:val="22"/>
                <w:szCs w:val="22"/>
              </w:rPr>
            </w:pPr>
            <w:r w:rsidRPr="00CC11DD">
              <w:rPr>
                <w:rFonts w:ascii="Century Gothic" w:hAnsi="Century Gothic" w:cs="Tahoma"/>
                <w:bCs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C11DD" w:rsidRPr="00664A50" w:rsidRDefault="00CC11DD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CC11DD" w:rsidRPr="00664A50" w:rsidTr="00CC11DD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664A50" w:rsidRDefault="00CC11DD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pStyle w:val="Bezodstpw"/>
              <w:rPr>
                <w:rFonts w:ascii="Calibri" w:hAnsi="Calibri" w:cs="Calibri"/>
                <w:sz w:val="22"/>
              </w:rPr>
            </w:pPr>
            <w:r w:rsidRPr="00CC11DD">
              <w:rPr>
                <w:rFonts w:ascii="Calibri" w:hAnsi="Calibri" w:cs="Calibri"/>
                <w:sz w:val="22"/>
              </w:rPr>
              <w:t>Wymuszony obieg  powietrza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jc w:val="center"/>
              <w:rPr>
                <w:rFonts w:ascii="Century Gothic" w:hAnsi="Century Gothic" w:cs="Tahoma"/>
                <w:sz w:val="22"/>
                <w:szCs w:val="22"/>
              </w:rPr>
            </w:pPr>
            <w:r w:rsidRPr="00CC11DD">
              <w:rPr>
                <w:rFonts w:ascii="Century Gothic" w:hAnsi="Century Gothic" w:cs="Tahoma"/>
                <w:bCs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C11DD" w:rsidRPr="00664A50" w:rsidRDefault="00CC11DD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CC11DD" w:rsidRPr="00664A50" w:rsidTr="00CC11DD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664A50" w:rsidRDefault="00CC11DD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pStyle w:val="Bezodstpw"/>
              <w:rPr>
                <w:rFonts w:ascii="Calibri" w:hAnsi="Calibri" w:cs="Calibri"/>
                <w:sz w:val="22"/>
              </w:rPr>
            </w:pPr>
            <w:r w:rsidRPr="00CC11DD">
              <w:rPr>
                <w:rFonts w:ascii="Calibri" w:hAnsi="Calibri" w:cs="Calibri"/>
                <w:sz w:val="22"/>
              </w:rPr>
              <w:t>Automatyczne rozmrażanie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jc w:val="center"/>
              <w:rPr>
                <w:rFonts w:ascii="Century Gothic" w:hAnsi="Century Gothic" w:cs="Tahoma"/>
                <w:bCs/>
                <w:sz w:val="22"/>
                <w:szCs w:val="22"/>
              </w:rPr>
            </w:pPr>
            <w:r w:rsidRPr="00CC11DD">
              <w:rPr>
                <w:rFonts w:ascii="Century Gothic" w:hAnsi="Century Gothic" w:cs="Tahoma"/>
                <w:bCs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C11DD" w:rsidRPr="00664A50" w:rsidRDefault="00CC11DD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CC11DD" w:rsidRPr="00664A50" w:rsidTr="00CC11DD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664A50" w:rsidRDefault="00CC11DD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pStyle w:val="Bezodstpw"/>
              <w:rPr>
                <w:rFonts w:ascii="Calibri" w:hAnsi="Calibri" w:cs="Calibri"/>
                <w:sz w:val="22"/>
              </w:rPr>
            </w:pPr>
            <w:r w:rsidRPr="00CC11DD">
              <w:rPr>
                <w:rFonts w:ascii="Calibri" w:hAnsi="Calibri" w:cs="Calibri"/>
                <w:sz w:val="22"/>
              </w:rPr>
              <w:t>Sterowanie automatyczne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jc w:val="center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  <w:r w:rsidRPr="00CC11DD">
              <w:rPr>
                <w:rFonts w:ascii="Century Gothic" w:hAnsi="Century Gothic" w:cs="Tahoma"/>
                <w:bCs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C11DD" w:rsidRPr="00664A50" w:rsidRDefault="00CC11DD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CC11DD" w:rsidRPr="00664A50" w:rsidTr="00CC11DD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664A50" w:rsidRDefault="00CC11DD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pStyle w:val="Bezodstpw"/>
              <w:rPr>
                <w:rFonts w:ascii="Calibri" w:hAnsi="Calibri" w:cs="Calibri"/>
                <w:sz w:val="22"/>
              </w:rPr>
            </w:pPr>
            <w:r w:rsidRPr="00CC11DD">
              <w:rPr>
                <w:rFonts w:ascii="Calibri" w:hAnsi="Calibri" w:cs="Calibri"/>
                <w:sz w:val="22"/>
              </w:rPr>
              <w:t>Cyfrowy wyświetlacz temperatury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jc w:val="center"/>
              <w:rPr>
                <w:sz w:val="22"/>
                <w:szCs w:val="22"/>
              </w:rPr>
            </w:pPr>
            <w:r w:rsidRPr="00CC11DD">
              <w:rPr>
                <w:rFonts w:ascii="Century Gothic" w:hAnsi="Century Gothic" w:cs="Tahoma"/>
                <w:bCs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C11DD" w:rsidRPr="00664A50" w:rsidRDefault="00CC11DD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CC11DD" w:rsidRPr="00664A50" w:rsidTr="00CC11DD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664A50" w:rsidRDefault="00CC11DD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rPr>
                <w:rFonts w:ascii="Calibri" w:hAnsi="Calibri" w:cs="Calibri"/>
                <w:sz w:val="22"/>
                <w:szCs w:val="22"/>
              </w:rPr>
            </w:pPr>
            <w:r w:rsidRPr="00CC11DD">
              <w:rPr>
                <w:rFonts w:ascii="Calibri" w:hAnsi="Calibri" w:cs="Calibri"/>
                <w:sz w:val="22"/>
                <w:szCs w:val="22"/>
              </w:rPr>
              <w:t>Optyczny i wizualny alarm przekroczenia temperatury i otwartych drzwi</w:t>
            </w:r>
          </w:p>
          <w:p w:rsidR="00CC11DD" w:rsidRPr="00CC11DD" w:rsidRDefault="00CC11DD" w:rsidP="00CC11DD">
            <w:pPr>
              <w:rPr>
                <w:rFonts w:ascii="Calibri" w:hAnsi="Calibri" w:cs="Calibri"/>
                <w:sz w:val="22"/>
                <w:szCs w:val="22"/>
              </w:rPr>
            </w:pPr>
            <w:r w:rsidRPr="00CC11DD">
              <w:rPr>
                <w:rFonts w:ascii="Calibri" w:hAnsi="Calibri" w:cs="Calibri"/>
                <w:sz w:val="22"/>
                <w:szCs w:val="22"/>
              </w:rPr>
              <w:t>( monitorowanie temperatury)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jc w:val="center"/>
              <w:rPr>
                <w:sz w:val="22"/>
                <w:szCs w:val="22"/>
              </w:rPr>
            </w:pPr>
            <w:r w:rsidRPr="00CC11DD">
              <w:rPr>
                <w:rFonts w:ascii="Century Gothic" w:hAnsi="Century Gothic" w:cs="Tahoma"/>
                <w:bCs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C11DD" w:rsidRPr="00664A50" w:rsidRDefault="00CC11DD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CC11DD" w:rsidRPr="00664A50" w:rsidTr="00CC11DD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664A50" w:rsidRDefault="00CC11DD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rPr>
                <w:rFonts w:ascii="Calibri" w:hAnsi="Calibri" w:cs="Calibri"/>
                <w:sz w:val="22"/>
                <w:szCs w:val="22"/>
              </w:rPr>
            </w:pPr>
            <w:r w:rsidRPr="00CC11DD">
              <w:rPr>
                <w:rFonts w:ascii="Calibri" w:hAnsi="Calibri" w:cs="Calibri"/>
                <w:sz w:val="22"/>
                <w:szCs w:val="22"/>
              </w:rPr>
              <w:t>Alarm braku zasilania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jc w:val="center"/>
              <w:rPr>
                <w:rFonts w:ascii="Century Gothic" w:hAnsi="Century Gothic" w:cs="Tahoma"/>
                <w:bCs/>
                <w:sz w:val="22"/>
                <w:szCs w:val="22"/>
              </w:rPr>
            </w:pPr>
            <w:r w:rsidRPr="00CC11DD">
              <w:rPr>
                <w:rFonts w:ascii="Century Gothic" w:hAnsi="Century Gothic" w:cs="Tahoma"/>
                <w:bCs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C11DD" w:rsidRPr="00664A50" w:rsidRDefault="00CC11DD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CC11DD" w:rsidRPr="00664A50" w:rsidTr="00CC11DD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664A50" w:rsidRDefault="00CC11DD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rPr>
                <w:rFonts w:ascii="Calibri" w:hAnsi="Calibri" w:cs="Calibri"/>
                <w:sz w:val="22"/>
                <w:szCs w:val="22"/>
              </w:rPr>
            </w:pPr>
            <w:r w:rsidRPr="00CC11DD">
              <w:rPr>
                <w:rFonts w:ascii="Calibri" w:hAnsi="Calibri" w:cs="Calibri"/>
                <w:sz w:val="22"/>
                <w:szCs w:val="22"/>
              </w:rPr>
              <w:t>Pólki min. 5 szt.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jc w:val="center"/>
              <w:rPr>
                <w:rFonts w:ascii="Century Gothic" w:hAnsi="Century Gothic" w:cs="Tahoma"/>
                <w:bCs/>
                <w:sz w:val="22"/>
                <w:szCs w:val="22"/>
              </w:rPr>
            </w:pPr>
            <w:r w:rsidRPr="00CC11DD">
              <w:rPr>
                <w:rFonts w:ascii="Century Gothic" w:hAnsi="Century Gothic" w:cs="Tahoma"/>
                <w:bCs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C11DD" w:rsidRPr="00664A50" w:rsidRDefault="00CC11DD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CC11DD" w:rsidRPr="00664A50" w:rsidTr="00CC11DD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664A50" w:rsidRDefault="00CC11DD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tabs>
                <w:tab w:val="num" w:pos="0"/>
              </w:tabs>
              <w:autoSpaceDN w:val="0"/>
              <w:rPr>
                <w:rFonts w:ascii="Calibri" w:hAnsi="Calibri" w:cs="Calibri"/>
                <w:sz w:val="22"/>
                <w:szCs w:val="22"/>
              </w:rPr>
            </w:pPr>
            <w:r w:rsidRPr="00CC11DD">
              <w:rPr>
                <w:rFonts w:ascii="Calibri" w:hAnsi="Calibri" w:cs="Calibri"/>
                <w:sz w:val="22"/>
                <w:szCs w:val="22"/>
              </w:rPr>
              <w:t>Materiał pólek ruszt z powłoką z tworzywa sztucznego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jc w:val="center"/>
              <w:rPr>
                <w:sz w:val="22"/>
                <w:szCs w:val="22"/>
              </w:rPr>
            </w:pPr>
            <w:r w:rsidRPr="00CC11DD">
              <w:rPr>
                <w:rFonts w:ascii="Century Gothic" w:hAnsi="Century Gothic" w:cs="Tahoma"/>
                <w:bCs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C11DD" w:rsidRPr="00664A50" w:rsidRDefault="00CC11DD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CC11DD" w:rsidRPr="00664A50" w:rsidTr="00CC11DD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664A50" w:rsidRDefault="00CC11DD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rPr>
                <w:rFonts w:ascii="Calibri" w:hAnsi="Calibri" w:cs="Calibri"/>
                <w:sz w:val="22"/>
                <w:szCs w:val="22"/>
              </w:rPr>
            </w:pPr>
            <w:r w:rsidRPr="00CC11DD">
              <w:rPr>
                <w:rFonts w:ascii="Calibri" w:hAnsi="Calibri" w:cs="Calibri"/>
                <w:sz w:val="22"/>
                <w:szCs w:val="22"/>
              </w:rPr>
              <w:t>Obciążenie półki min. 50 kg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jc w:val="center"/>
              <w:rPr>
                <w:sz w:val="22"/>
                <w:szCs w:val="22"/>
              </w:rPr>
            </w:pPr>
            <w:r w:rsidRPr="00CC11DD">
              <w:rPr>
                <w:rFonts w:ascii="Century Gothic" w:hAnsi="Century Gothic" w:cs="Tahoma"/>
                <w:bCs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C11DD" w:rsidRPr="00664A50" w:rsidRDefault="00CC11DD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CC11DD" w:rsidRPr="00664A50" w:rsidTr="00CC11DD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664A50" w:rsidRDefault="00CC11DD" w:rsidP="00664A50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ind w:left="0" w:right="-398" w:firstLine="0"/>
              <w:jc w:val="center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rPr>
                <w:rFonts w:ascii="Calibri" w:hAnsi="Calibri" w:cs="Calibri"/>
                <w:sz w:val="22"/>
                <w:szCs w:val="22"/>
              </w:rPr>
            </w:pPr>
            <w:r w:rsidRPr="00CC11DD">
              <w:rPr>
                <w:rFonts w:ascii="Calibri" w:hAnsi="Calibri" w:cs="Calibri"/>
                <w:sz w:val="22"/>
                <w:szCs w:val="22"/>
              </w:rPr>
              <w:t xml:space="preserve">Wymiar zewnętrzne ( </w:t>
            </w:r>
            <w:proofErr w:type="spellStart"/>
            <w:r w:rsidRPr="00CC11DD">
              <w:rPr>
                <w:rFonts w:ascii="Calibri" w:hAnsi="Calibri" w:cs="Calibri"/>
                <w:sz w:val="22"/>
                <w:szCs w:val="22"/>
              </w:rPr>
              <w:t>SxGxW</w:t>
            </w:r>
            <w:proofErr w:type="spellEnd"/>
            <w:r w:rsidRPr="00CC11DD">
              <w:rPr>
                <w:rFonts w:ascii="Calibri" w:hAnsi="Calibri" w:cs="Calibri"/>
                <w:sz w:val="22"/>
                <w:szCs w:val="22"/>
              </w:rPr>
              <w:t>) max (600X615X1840)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1DD" w:rsidRPr="00CC11DD" w:rsidRDefault="00CC11DD" w:rsidP="00CC11DD">
            <w:pPr>
              <w:jc w:val="center"/>
              <w:rPr>
                <w:sz w:val="22"/>
                <w:szCs w:val="22"/>
              </w:rPr>
            </w:pPr>
            <w:r w:rsidRPr="00CC11DD">
              <w:rPr>
                <w:rFonts w:ascii="Century Gothic" w:hAnsi="Century Gothic" w:cs="Tahoma"/>
                <w:bCs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C11DD" w:rsidRPr="00664A50" w:rsidRDefault="00CC11DD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264044" w:rsidRPr="00664A50" w:rsidTr="00264044">
        <w:trPr>
          <w:cantSplit/>
          <w:trHeight w:val="516"/>
        </w:trPr>
        <w:tc>
          <w:tcPr>
            <w:tcW w:w="5000" w:type="pct"/>
            <w:gridSpan w:val="7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4044" w:rsidRPr="00264044" w:rsidRDefault="00264044" w:rsidP="00264044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640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Warunki gwarancji i szkoleń</w:t>
            </w:r>
          </w:p>
        </w:tc>
      </w:tr>
      <w:tr w:rsidR="00532D1B" w:rsidRPr="00664A50" w:rsidTr="00664A50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264044" w:rsidRDefault="00532D1B" w:rsidP="00264044">
            <w:pPr>
              <w:pStyle w:val="Akapitzlist"/>
              <w:widowControl w:val="0"/>
              <w:numPr>
                <w:ilvl w:val="0"/>
                <w:numId w:val="25"/>
              </w:numPr>
              <w:autoSpaceDN w:val="0"/>
              <w:ind w:right="-398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CC11DD" w:rsidRDefault="00532D1B" w:rsidP="005F1C7B">
            <w:pPr>
              <w:tabs>
                <w:tab w:val="left" w:pos="360"/>
                <w:tab w:val="num" w:pos="720"/>
              </w:tabs>
              <w:suppressAutoHyphens/>
              <w:ind w:left="72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  <w:r w:rsidRPr="00CC11DD"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  <w:t>Wykonawca udziela Zamawiającemu gwarancji na dostarczony sprzęt na okres ……. (min. 24) miesięcy, licząc od daty dostawy i uruchomienia sprzętu, o którym mowa w pkt. 1 i podpisania protokołu odbioru.</w:t>
            </w:r>
          </w:p>
          <w:p w:rsidR="00532D1B" w:rsidRPr="00CC11DD" w:rsidRDefault="00532D1B" w:rsidP="005F1C7B">
            <w:pPr>
              <w:suppressAutoHyphens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CC11DD" w:rsidRDefault="00532D1B" w:rsidP="005F1C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C11DD">
              <w:rPr>
                <w:rFonts w:ascii="Calibri" w:hAnsi="Calibri" w:cs="Calibri"/>
                <w:sz w:val="22"/>
                <w:szCs w:val="22"/>
              </w:rPr>
              <w:t>PODAĆ</w:t>
            </w:r>
          </w:p>
          <w:p w:rsidR="00532D1B" w:rsidRPr="00CC11DD" w:rsidRDefault="00532D1B" w:rsidP="00532D1B">
            <w:pPr>
              <w:pStyle w:val="Tekstpodstawowy"/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CC11DD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24 miesiące-0pkt</w:t>
            </w:r>
          </w:p>
          <w:p w:rsidR="00532D1B" w:rsidRPr="00CC11DD" w:rsidRDefault="00532D1B" w:rsidP="00532D1B">
            <w:pPr>
              <w:pStyle w:val="Tekstpodstawowy"/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CC11DD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Wydłużenie o 6 m-</w:t>
            </w:r>
            <w:proofErr w:type="spellStart"/>
            <w:r w:rsidR="0086298D" w:rsidRPr="00CC11DD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cy</w:t>
            </w:r>
            <w:proofErr w:type="spellEnd"/>
            <w:r w:rsidR="0086298D" w:rsidRPr="00CC11DD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 xml:space="preserve"> tj. do 30 m-</w:t>
            </w:r>
            <w:proofErr w:type="spellStart"/>
            <w:r w:rsidR="0086298D" w:rsidRPr="00CC11DD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cy</w:t>
            </w:r>
            <w:proofErr w:type="spellEnd"/>
            <w:r w:rsidR="0086298D" w:rsidRPr="00CC11DD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 xml:space="preserve">  gwarancji – 2</w:t>
            </w:r>
            <w:r w:rsidRPr="00CC11DD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0 pkt</w:t>
            </w:r>
          </w:p>
          <w:p w:rsidR="00532D1B" w:rsidRPr="00CC11DD" w:rsidRDefault="00532D1B" w:rsidP="00532D1B">
            <w:pPr>
              <w:pStyle w:val="Tekstpodstawowy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C11DD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Wydłużenie o 12 m-</w:t>
            </w:r>
            <w:proofErr w:type="spellStart"/>
            <w:r w:rsidR="0086298D" w:rsidRPr="00CC11DD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cy</w:t>
            </w:r>
            <w:proofErr w:type="spellEnd"/>
            <w:r w:rsidR="0086298D" w:rsidRPr="00CC11DD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 xml:space="preserve"> tj. do 36 m-</w:t>
            </w:r>
            <w:proofErr w:type="spellStart"/>
            <w:r w:rsidR="0086298D" w:rsidRPr="00CC11DD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cy</w:t>
            </w:r>
            <w:proofErr w:type="spellEnd"/>
            <w:r w:rsidR="0086298D" w:rsidRPr="00CC11DD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 xml:space="preserve">  gwarancji – 4</w:t>
            </w:r>
            <w:r w:rsidRPr="00CC11DD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0 pkt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2D1B" w:rsidRPr="00664A50" w:rsidRDefault="00532D1B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32D1B" w:rsidRPr="00664A50" w:rsidTr="00664A50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264044" w:rsidRDefault="00532D1B" w:rsidP="00264044">
            <w:pPr>
              <w:pStyle w:val="Akapitzlist"/>
              <w:widowControl w:val="0"/>
              <w:numPr>
                <w:ilvl w:val="0"/>
                <w:numId w:val="25"/>
              </w:numPr>
              <w:autoSpaceDN w:val="0"/>
              <w:ind w:right="-398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CC11DD" w:rsidRDefault="00532D1B" w:rsidP="005F1C7B">
            <w:pPr>
              <w:tabs>
                <w:tab w:val="left" w:pos="360"/>
                <w:tab w:val="num" w:pos="720"/>
              </w:tabs>
              <w:suppressAutoHyphens/>
              <w:ind w:left="72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  <w:r w:rsidRPr="00CC11DD"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  <w:t xml:space="preserve">Szczegółowe warunki gwarancji zostaną określone w książkach gwarancyjnych urządzenia i winny  uwzględniać postanowienia warunków gwarancji, określone w załączniku nr 2 do niniejszej umowy. Książki gwarancyjne zostaną przekazane przez Wykonawcę Zamawiającemu w dniu podpisania protokołu odbioru przedmiotu zamówienia. 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CC11DD" w:rsidRDefault="00532D1B" w:rsidP="005F1C7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11DD">
              <w:rPr>
                <w:rFonts w:ascii="Calibri" w:hAnsi="Calibri" w:cs="Calibri"/>
                <w:bCs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2D1B" w:rsidRPr="00664A50" w:rsidRDefault="00532D1B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32D1B" w:rsidRPr="00664A50" w:rsidTr="00664A50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264044" w:rsidRDefault="00532D1B" w:rsidP="00264044">
            <w:pPr>
              <w:pStyle w:val="Akapitzlist"/>
              <w:widowControl w:val="0"/>
              <w:numPr>
                <w:ilvl w:val="0"/>
                <w:numId w:val="25"/>
              </w:numPr>
              <w:autoSpaceDN w:val="0"/>
              <w:ind w:right="-398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CC11DD" w:rsidRDefault="00532D1B" w:rsidP="005F1C7B">
            <w:pPr>
              <w:tabs>
                <w:tab w:val="left" w:pos="360"/>
                <w:tab w:val="num" w:pos="720"/>
              </w:tabs>
              <w:suppressAutoHyphens/>
              <w:ind w:left="72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  <w:r w:rsidRPr="00CC11DD"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  <w:t>Koszty przeglądów, napraw gwarancyjnych i części podlegających wymianie, dojazdów do Zamawiającego oraz robocizny mające związek z wykonywaniem tych czynności w okresie gwarancyjnym ponosi Wykonawca.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CC11DD" w:rsidRDefault="00532D1B" w:rsidP="005F1C7B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C11DD">
              <w:rPr>
                <w:rFonts w:ascii="Calibri" w:hAnsi="Calibri" w:cs="Calibri"/>
                <w:bCs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2D1B" w:rsidRPr="00664A50" w:rsidRDefault="00532D1B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32D1B" w:rsidRPr="00664A50" w:rsidTr="00664A50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264044" w:rsidRDefault="00532D1B" w:rsidP="00264044">
            <w:pPr>
              <w:pStyle w:val="Akapitzlist"/>
              <w:widowControl w:val="0"/>
              <w:numPr>
                <w:ilvl w:val="0"/>
                <w:numId w:val="25"/>
              </w:numPr>
              <w:autoSpaceDN w:val="0"/>
              <w:ind w:right="-398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CC11DD" w:rsidRDefault="00532D1B" w:rsidP="005F1C7B">
            <w:pPr>
              <w:tabs>
                <w:tab w:val="left" w:pos="360"/>
                <w:tab w:val="num" w:pos="720"/>
              </w:tabs>
              <w:suppressAutoHyphens/>
              <w:ind w:left="72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  <w:r w:rsidRPr="00CC11DD"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  <w:t>W okresie gwarancji wszystkie przeglądy techniczne będą wykonywane w ramach zawartej umowy ( min. 2 ), gdzie pierwszy przegląd nie wcześniej niż po roku od instalacji, chyba, że producent wymaga wykonywania przeglądów w innych interwałach czasowych.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CC11DD" w:rsidRDefault="00532D1B" w:rsidP="005F1C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C11D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2D1B" w:rsidRPr="00664A50" w:rsidRDefault="00532D1B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32D1B" w:rsidRPr="00664A50" w:rsidTr="00664A50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264044" w:rsidRDefault="00532D1B" w:rsidP="00264044">
            <w:pPr>
              <w:pStyle w:val="Akapitzlist"/>
              <w:widowControl w:val="0"/>
              <w:numPr>
                <w:ilvl w:val="0"/>
                <w:numId w:val="25"/>
              </w:numPr>
              <w:autoSpaceDN w:val="0"/>
              <w:ind w:right="-398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CC11DD" w:rsidRDefault="00532D1B" w:rsidP="005F1C7B">
            <w:pPr>
              <w:tabs>
                <w:tab w:val="left" w:pos="360"/>
                <w:tab w:val="num" w:pos="720"/>
              </w:tabs>
              <w:suppressAutoHyphens/>
              <w:ind w:left="72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  <w:r w:rsidRPr="00CC11DD"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  <w:t>Dopuszcza się dwie  naprawy gwarancyjne (będące konsekwencją ukrytej wady produkcyjnej tkwiącej w urządzeniu) tego samego elementu lub podzespołu w okresie gwarancji, po których całe urządzenie zostanie wymienione na nowe.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CC11DD" w:rsidRDefault="00532D1B" w:rsidP="005F1C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C11D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2D1B" w:rsidRPr="00664A50" w:rsidRDefault="00532D1B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32D1B" w:rsidRPr="00664A50" w:rsidTr="00664A50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264044" w:rsidRDefault="00532D1B" w:rsidP="00264044">
            <w:pPr>
              <w:pStyle w:val="Akapitzlist"/>
              <w:widowControl w:val="0"/>
              <w:numPr>
                <w:ilvl w:val="0"/>
                <w:numId w:val="25"/>
              </w:numPr>
              <w:autoSpaceDN w:val="0"/>
              <w:ind w:right="-398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CC11DD" w:rsidRDefault="00532D1B" w:rsidP="005F1C7B">
            <w:pPr>
              <w:tabs>
                <w:tab w:val="left" w:pos="360"/>
                <w:tab w:val="num" w:pos="720"/>
              </w:tabs>
              <w:suppressAutoHyphens/>
              <w:ind w:left="72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  <w:r w:rsidRPr="00CC11DD"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  <w:t>Maksymalny czas naprawy gwarancyjnej po przekroczeniu, którego przedłuża się gwarancję o czas przerwy w eksploatacji – 5 dni roboczych.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CC11DD" w:rsidRDefault="00532D1B" w:rsidP="005F1C7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C11D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2D1B" w:rsidRPr="00664A50" w:rsidRDefault="00532D1B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32D1B" w:rsidRPr="00664A50" w:rsidTr="00664A50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264044" w:rsidRDefault="00532D1B" w:rsidP="00264044">
            <w:pPr>
              <w:pStyle w:val="Akapitzlist"/>
              <w:widowControl w:val="0"/>
              <w:numPr>
                <w:ilvl w:val="0"/>
                <w:numId w:val="25"/>
              </w:numPr>
              <w:autoSpaceDN w:val="0"/>
              <w:ind w:right="-398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CC11DD" w:rsidRDefault="00532D1B" w:rsidP="005F1C7B">
            <w:pPr>
              <w:tabs>
                <w:tab w:val="left" w:pos="360"/>
                <w:tab w:val="num" w:pos="720"/>
              </w:tabs>
              <w:suppressAutoHyphens/>
              <w:ind w:left="72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  <w:r w:rsidRPr="00CC11DD"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  <w:t xml:space="preserve">W przypadku naprawy urządzenia powyżej 5 dni roboczych wymagane jest wstawienie urządzenia zastępczego tej samej klasy na czas naprawy. 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CC11DD" w:rsidRDefault="00532D1B" w:rsidP="005F1C7B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C11DD">
              <w:rPr>
                <w:rFonts w:ascii="Calibri" w:hAnsi="Calibri" w:cs="Calibri"/>
                <w:bCs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2D1B" w:rsidRPr="00664A50" w:rsidRDefault="00532D1B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32D1B" w:rsidRPr="00664A50" w:rsidTr="00664A50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264044" w:rsidRDefault="00532D1B" w:rsidP="00264044">
            <w:pPr>
              <w:pStyle w:val="Akapitzlist"/>
              <w:widowControl w:val="0"/>
              <w:numPr>
                <w:ilvl w:val="0"/>
                <w:numId w:val="25"/>
              </w:numPr>
              <w:autoSpaceDN w:val="0"/>
              <w:ind w:right="-398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CC11DD" w:rsidRDefault="00532D1B" w:rsidP="005F1C7B">
            <w:pPr>
              <w:tabs>
                <w:tab w:val="left" w:pos="360"/>
                <w:tab w:val="num" w:pos="720"/>
              </w:tabs>
              <w:suppressAutoHyphens/>
              <w:ind w:left="72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  <w:r w:rsidRPr="00CC11DD"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  <w:t>Zgłoszenia wszelkich awarii dokona upoważniony pracownik Zamawiającego na numer faksu: …………………. lub adres e-mail ......................... Wykonawcy, w formie faksu lub poczty elektronicznej, przy czym Wykonawca zapewnia odbiór zgłoszenia przez całą dobę i przez 365 dni w roku.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CC11DD" w:rsidRDefault="00532D1B" w:rsidP="005F1C7B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C11DD">
              <w:rPr>
                <w:rFonts w:ascii="Calibri" w:hAnsi="Calibri" w:cs="Calibri"/>
                <w:bCs/>
                <w:sz w:val="22"/>
                <w:szCs w:val="22"/>
              </w:rPr>
              <w:t>TAK/PODAĆ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2D1B" w:rsidRPr="00664A50" w:rsidRDefault="00532D1B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32D1B" w:rsidRPr="00664A50" w:rsidTr="00664A50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264044" w:rsidRDefault="00532D1B" w:rsidP="00264044">
            <w:pPr>
              <w:pStyle w:val="Akapitzlist"/>
              <w:widowControl w:val="0"/>
              <w:numPr>
                <w:ilvl w:val="0"/>
                <w:numId w:val="25"/>
              </w:numPr>
              <w:autoSpaceDN w:val="0"/>
              <w:ind w:right="-398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CC11DD" w:rsidRDefault="00532D1B" w:rsidP="005F1C7B">
            <w:pPr>
              <w:tabs>
                <w:tab w:val="left" w:pos="360"/>
                <w:tab w:val="num" w:pos="720"/>
              </w:tabs>
              <w:suppressAutoHyphens/>
              <w:ind w:left="72"/>
              <w:jc w:val="both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  <w:r w:rsidRPr="00CC11DD"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  <w:t>W razie wystąpienia potrzeby, Zamawiający zwróci się do Wykonawcy z prośbą o sporządzenie wykazu bieżących i okresowych zasad postępowania z urządzeniem w okresie  pogwarancyjnym.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CC11DD" w:rsidRDefault="00532D1B" w:rsidP="005F1C7B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C11DD">
              <w:rPr>
                <w:rFonts w:ascii="Calibri" w:hAnsi="Calibri" w:cs="Calibri"/>
                <w:bCs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2D1B" w:rsidRPr="00664A50" w:rsidRDefault="00532D1B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32D1B" w:rsidRPr="00664A50" w:rsidTr="00664A50">
        <w:trPr>
          <w:cantSplit/>
          <w:trHeight w:val="516"/>
        </w:trPr>
        <w:tc>
          <w:tcPr>
            <w:tcW w:w="3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264044" w:rsidRDefault="00532D1B" w:rsidP="00264044">
            <w:pPr>
              <w:pStyle w:val="Akapitzlist"/>
              <w:widowControl w:val="0"/>
              <w:numPr>
                <w:ilvl w:val="0"/>
                <w:numId w:val="25"/>
              </w:numPr>
              <w:autoSpaceDN w:val="0"/>
              <w:ind w:right="-398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CC11DD" w:rsidRDefault="00532D1B" w:rsidP="005F1C7B">
            <w:pPr>
              <w:tabs>
                <w:tab w:val="left" w:pos="284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C11DD">
              <w:rPr>
                <w:rFonts w:ascii="Calibri" w:hAnsi="Calibri" w:cs="Calibri"/>
                <w:sz w:val="22"/>
                <w:szCs w:val="22"/>
              </w:rPr>
              <w:t xml:space="preserve">Wykonawca w przypadku wyboru jego oferty zobowiązany jest przeprowadzić szkolenie osób spośród personelu Zamawiającego tj. pracowników zatrudnionych na </w:t>
            </w:r>
            <w:proofErr w:type="spellStart"/>
            <w:r w:rsidR="003629C9">
              <w:rPr>
                <w:rFonts w:ascii="Calibri" w:hAnsi="Calibri" w:cs="Calibri"/>
                <w:sz w:val="22"/>
                <w:szCs w:val="22"/>
              </w:rPr>
              <w:t>OITiA</w:t>
            </w:r>
            <w:proofErr w:type="spellEnd"/>
            <w:r w:rsidR="003629C9">
              <w:rPr>
                <w:rFonts w:ascii="Calibri" w:hAnsi="Calibri" w:cs="Calibri"/>
                <w:sz w:val="22"/>
                <w:szCs w:val="22"/>
              </w:rPr>
              <w:t xml:space="preserve"> oraz Bloku Operacyjnym </w:t>
            </w:r>
            <w:r w:rsidRPr="00CC11DD">
              <w:rPr>
                <w:rFonts w:ascii="Calibri" w:hAnsi="Calibri" w:cs="Calibri"/>
                <w:sz w:val="22"/>
                <w:szCs w:val="22"/>
              </w:rPr>
              <w:t>w zakresie zapewniającym bezpieczną obsługę przedmiotu zamówienia, w terminie uzgodnionym z Zamawiającym tj. nie później niż w ciągu 30 dni od daty podpisania protokołu odbioru w następującym wymiarze godzin:</w:t>
            </w:r>
          </w:p>
          <w:p w:rsidR="00532D1B" w:rsidRPr="00CC11DD" w:rsidRDefault="005749A9" w:rsidP="00532D1B">
            <w:pPr>
              <w:numPr>
                <w:ilvl w:val="0"/>
                <w:numId w:val="24"/>
              </w:numPr>
              <w:tabs>
                <w:tab w:val="left" w:pos="0"/>
              </w:tabs>
              <w:ind w:left="209" w:hanging="209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Personel lekarski  – 10</w:t>
            </w:r>
            <w:r w:rsidR="00532D1B" w:rsidRPr="00CC11DD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osób po 2 godzinie</w:t>
            </w:r>
          </w:p>
          <w:p w:rsidR="00532D1B" w:rsidRPr="00CC11DD" w:rsidRDefault="00532D1B" w:rsidP="005F1C7B">
            <w:pPr>
              <w:tabs>
                <w:tab w:val="left" w:pos="0"/>
              </w:tabs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CC11DD">
              <w:rPr>
                <w:rFonts w:ascii="Calibri" w:hAnsi="Calibri" w:cs="Calibri"/>
                <w:sz w:val="22"/>
                <w:szCs w:val="22"/>
                <w:lang w:eastAsia="ar-SA"/>
              </w:rPr>
              <w:t>Szkolenia odbędą się w W.W.C.O i T. im. M. Kopernika w Łodzi.</w:t>
            </w:r>
          </w:p>
          <w:p w:rsidR="00532D1B" w:rsidRPr="00CC11DD" w:rsidRDefault="00532D1B" w:rsidP="005F1C7B">
            <w:pPr>
              <w:tabs>
                <w:tab w:val="left" w:pos="0"/>
              </w:tabs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CC11DD">
              <w:rPr>
                <w:rFonts w:ascii="Calibri" w:hAnsi="Calibri" w:cs="Calibri"/>
                <w:sz w:val="22"/>
                <w:szCs w:val="22"/>
                <w:lang w:eastAsia="ar-SA"/>
              </w:rPr>
              <w:t>Liczba godzin szkoleniowych ma gwarantować dostateczne przyswojenie wiedzy teoretycznej i praktycznej z zakresu obsługi urządzenia.</w:t>
            </w:r>
          </w:p>
        </w:tc>
        <w:tc>
          <w:tcPr>
            <w:tcW w:w="1066" w:type="pct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32D1B" w:rsidRPr="00CC11DD" w:rsidRDefault="00532D1B" w:rsidP="005F1C7B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C11DD">
              <w:rPr>
                <w:rFonts w:ascii="Calibri" w:hAnsi="Calibri" w:cs="Calibri"/>
                <w:bCs/>
                <w:sz w:val="22"/>
                <w:szCs w:val="22"/>
              </w:rPr>
              <w:t>TAK</w:t>
            </w:r>
          </w:p>
        </w:tc>
        <w:tc>
          <w:tcPr>
            <w:tcW w:w="1296" w:type="pct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2D1B" w:rsidRPr="00664A50" w:rsidRDefault="00532D1B" w:rsidP="00664A5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670E38" w:rsidRDefault="00670E38"/>
    <w:sectPr w:rsidR="00670E38" w:rsidSect="000A5C81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9" w:footer="380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6E5" w:rsidRDefault="00F956E5">
      <w:r>
        <w:separator/>
      </w:r>
    </w:p>
  </w:endnote>
  <w:endnote w:type="continuationSeparator" w:id="0">
    <w:p w:rsidR="00F956E5" w:rsidRDefault="00F95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125" w:rsidRDefault="00B35125" w:rsidP="004B2087">
    <w:pPr>
      <w:pStyle w:val="Stopka"/>
      <w:framePr w:w="8879" w:wrap="around" w:vAnchor="text" w:hAnchor="page" w:x="7426" w:y="12"/>
      <w:rPr>
        <w:rStyle w:val="Numerstrony"/>
      </w:rPr>
    </w:pPr>
    <w:r>
      <w:rPr>
        <w:rStyle w:val="Numerstrony"/>
      </w:rPr>
      <w:t>30</w:t>
    </w:r>
  </w:p>
  <w:p w:rsidR="00B35125" w:rsidRDefault="00B3512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125" w:rsidRPr="00EC0E1F" w:rsidRDefault="00B35125" w:rsidP="005D013E">
    <w:pPr>
      <w:pStyle w:val="Stopka"/>
      <w:tabs>
        <w:tab w:val="clear" w:pos="4536"/>
        <w:tab w:val="clear" w:pos="9072"/>
        <w:tab w:val="left" w:pos="8314"/>
      </w:tabs>
      <w:jc w:val="right"/>
      <w:rPr>
        <w:rFonts w:asciiTheme="majorHAnsi" w:hAnsiTheme="majorHAnsi"/>
        <w:b/>
        <w:i/>
        <w:sz w:val="24"/>
      </w:rPr>
    </w:pPr>
    <w:r w:rsidRPr="00EC0E1F">
      <w:rPr>
        <w:rFonts w:asciiTheme="majorHAnsi" w:hAnsiTheme="majorHAnsi"/>
        <w:b/>
        <w:i/>
        <w:szCs w:val="16"/>
      </w:rPr>
      <w:t xml:space="preserve">Dokument należy podpisać kwalifikowanym podpisem elektronicznym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125" w:rsidRDefault="00B35125" w:rsidP="00A95B21">
    <w:pPr>
      <w:pStyle w:val="Stopka"/>
      <w:jc w:val="center"/>
    </w:pPr>
    <w:r>
      <w:t>27</w:t>
    </w:r>
  </w:p>
  <w:p w:rsidR="00B35125" w:rsidRDefault="00B351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6E5" w:rsidRDefault="00F956E5">
      <w:r>
        <w:separator/>
      </w:r>
    </w:p>
  </w:footnote>
  <w:footnote w:type="continuationSeparator" w:id="0">
    <w:p w:rsidR="00F956E5" w:rsidRDefault="00F95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125" w:rsidRDefault="00B35125" w:rsidP="00FC024B">
    <w:pPr>
      <w:pStyle w:val="Nagwek"/>
      <w:jc w:val="center"/>
    </w:pPr>
    <w:r>
      <w:rPr>
        <w:noProof/>
      </w:rPr>
      <w:drawing>
        <wp:inline distT="0" distB="0" distL="0" distR="0" wp14:anchorId="3E8E7D8D" wp14:editId="7B7351C7">
          <wp:extent cx="5761990" cy="8286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125" w:rsidRPr="00331F71" w:rsidRDefault="00B35125" w:rsidP="00331F71">
    <w:pPr>
      <w:pStyle w:val="Nagwek"/>
      <w:jc w:val="center"/>
    </w:pPr>
    <w:r>
      <w:rPr>
        <w:noProof/>
      </w:rPr>
      <w:drawing>
        <wp:inline distT="0" distB="0" distL="0" distR="0" wp14:anchorId="12152B0B" wp14:editId="51210043">
          <wp:extent cx="5765800" cy="819150"/>
          <wp:effectExtent l="19050" t="0" r="635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5"/>
    <w:lvl w:ilvl="0">
      <w:start w:val="2"/>
      <w:numFmt w:val="decimal"/>
      <w:lvlText w:val="%1."/>
      <w:lvlJc w:val="left"/>
      <w:pPr>
        <w:ind w:left="720" w:hanging="360"/>
      </w:pPr>
    </w:lvl>
  </w:abstractNum>
  <w:abstractNum w:abstractNumId="2">
    <w:nsid w:val="00000003"/>
    <w:multiLevelType w:val="multilevel"/>
    <w:tmpl w:val="B982250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singleLevel"/>
    <w:tmpl w:val="F66C3B1A"/>
    <w:name w:val="WW8Num5"/>
    <w:lvl w:ilvl="0">
      <w:start w:val="1"/>
      <w:numFmt w:val="lowerLetter"/>
      <w:lvlText w:val="%1/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multilevel"/>
    <w:tmpl w:val="3FC2601E"/>
    <w:name w:val="WW8Num7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621"/>
        </w:tabs>
        <w:ind w:left="362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41"/>
        </w:tabs>
        <w:ind w:left="4341" w:hanging="180"/>
      </w:pPr>
    </w:lvl>
    <w:lvl w:ilvl="3" w:tentative="1">
      <w:start w:val="1"/>
      <w:numFmt w:val="decimal"/>
      <w:lvlText w:val="%4."/>
      <w:lvlJc w:val="left"/>
      <w:pPr>
        <w:tabs>
          <w:tab w:val="num" w:pos="5061"/>
        </w:tabs>
        <w:ind w:left="506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781"/>
        </w:tabs>
        <w:ind w:left="578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501"/>
        </w:tabs>
        <w:ind w:left="6501" w:hanging="180"/>
      </w:pPr>
    </w:lvl>
    <w:lvl w:ilvl="6" w:tentative="1">
      <w:start w:val="1"/>
      <w:numFmt w:val="decimal"/>
      <w:lvlText w:val="%7."/>
      <w:lvlJc w:val="left"/>
      <w:pPr>
        <w:tabs>
          <w:tab w:val="num" w:pos="7221"/>
        </w:tabs>
        <w:ind w:left="722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41"/>
        </w:tabs>
        <w:ind w:left="794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661"/>
        </w:tabs>
        <w:ind w:left="8661" w:hanging="18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>
    <w:nsid w:val="0000000C"/>
    <w:multiLevelType w:val="multilevel"/>
    <w:tmpl w:val="1B3E642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</w:lvl>
  </w:abstractNum>
  <w:abstractNum w:abstractNumId="12">
    <w:nsid w:val="00000010"/>
    <w:multiLevelType w:val="multilevel"/>
    <w:tmpl w:val="00000010"/>
    <w:name w:val="WW8Num16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>
    <w:nsid w:val="00000011"/>
    <w:multiLevelType w:val="multilevel"/>
    <w:tmpl w:val="7846924A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libri" w:hAnsi="Calibri" w:cs="Times New Roman" w:hint="default"/>
        <w:b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771"/>
        </w:tabs>
        <w:ind w:left="2771" w:hanging="360"/>
      </w:pPr>
      <w:rPr>
        <w:rFonts w:ascii="Times New Roman" w:hAnsi="Times New Roman" w:cs="Times New Roman" w:hint="default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4">
    <w:nsid w:val="00000013"/>
    <w:multiLevelType w:val="single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00000014"/>
    <w:multiLevelType w:val="singleLevel"/>
    <w:tmpl w:val="0BD07BDE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6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</w:lvl>
  </w:abstractNum>
  <w:abstractNum w:abstractNumId="17">
    <w:nsid w:val="00000017"/>
    <w:multiLevelType w:val="singleLevel"/>
    <w:tmpl w:val="C666D6CE"/>
    <w:name w:val="WW8Num2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0000001F"/>
    <w:multiLevelType w:val="singleLevel"/>
    <w:tmpl w:val="0000001F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9">
    <w:nsid w:val="00000020"/>
    <w:multiLevelType w:val="singleLevel"/>
    <w:tmpl w:val="00000020"/>
    <w:name w:val="WW8Num41"/>
    <w:lvl w:ilvl="0">
      <w:start w:val="1"/>
      <w:numFmt w:val="decimal"/>
      <w:lvlText w:val="%1."/>
      <w:lvlJc w:val="left"/>
      <w:pPr>
        <w:tabs>
          <w:tab w:val="num" w:pos="426"/>
        </w:tabs>
        <w:ind w:left="709" w:hanging="283"/>
      </w:pPr>
    </w:lvl>
  </w:abstractNum>
  <w:abstractNum w:abstractNumId="20">
    <w:nsid w:val="00000027"/>
    <w:multiLevelType w:val="singleLevel"/>
    <w:tmpl w:val="5C28EBFE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="Calibri" w:hAnsi="Calibri" w:cs="Calibri" w:hint="default"/>
        <w:b w:val="0"/>
        <w:bCs/>
        <w:sz w:val="22"/>
        <w:szCs w:val="22"/>
      </w:rPr>
    </w:lvl>
  </w:abstractNum>
  <w:abstractNum w:abstractNumId="21">
    <w:nsid w:val="0000002E"/>
    <w:multiLevelType w:val="singleLevel"/>
    <w:tmpl w:val="E25EC78C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spacing w:val="-5"/>
        <w:sz w:val="22"/>
        <w:szCs w:val="22"/>
        <w:vertAlign w:val="baseline"/>
        <w:lang w:val="es-ES"/>
      </w:rPr>
    </w:lvl>
  </w:abstractNum>
  <w:abstractNum w:abstractNumId="22">
    <w:nsid w:val="00000031"/>
    <w:multiLevelType w:val="singleLevel"/>
    <w:tmpl w:val="A846318E"/>
    <w:name w:val="WW8Num49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Calibri" w:hAnsi="Calibri" w:cs="Calibri" w:hint="default"/>
        <w:b w:val="0"/>
      </w:rPr>
    </w:lvl>
  </w:abstractNum>
  <w:abstractNum w:abstractNumId="23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>
    <w:nsid w:val="00000033"/>
    <w:multiLevelType w:val="singleLevel"/>
    <w:tmpl w:val="AA3405AE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425" w:hanging="283"/>
      </w:pPr>
      <w:rPr>
        <w:rFonts w:cs="Arial" w:hint="default"/>
        <w:b w:val="0"/>
        <w:color w:val="auto"/>
        <w:spacing w:val="-5"/>
        <w:sz w:val="22"/>
        <w:szCs w:val="22"/>
      </w:rPr>
    </w:lvl>
  </w:abstractNum>
  <w:abstractNum w:abstractNumId="25">
    <w:nsid w:val="00000034"/>
    <w:multiLevelType w:val="multilevel"/>
    <w:tmpl w:val="1D70B4F4"/>
    <w:name w:val="WW8Num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00000035"/>
    <w:multiLevelType w:val="single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27">
    <w:nsid w:val="01BA7BF5"/>
    <w:multiLevelType w:val="multilevel"/>
    <w:tmpl w:val="74FAF6A0"/>
    <w:lvl w:ilvl="0">
      <w:start w:val="1"/>
      <w:numFmt w:val="decimal"/>
      <w:lvlText w:val="%1."/>
      <w:lvlJc w:val="left"/>
      <w:pPr>
        <w:ind w:left="710" w:hanging="284"/>
      </w:pPr>
      <w:rPr>
        <w:rFonts w:hint="default"/>
        <w:b w:val="0"/>
        <w:i w:val="0"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28">
    <w:nsid w:val="02F52EC6"/>
    <w:multiLevelType w:val="multilevel"/>
    <w:tmpl w:val="12CC5AE6"/>
    <w:name w:val="WW8Num26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Garamond" w:hAnsi="Garamond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aramond" w:hAnsi="Garamond" w:cs="Times New Roman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Garamond" w:hAnsi="Garamond" w:cs="Times New Roman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Garamond" w:hAnsi="Garamond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aramond" w:hAnsi="Garamond" w:cs="Times New Roman"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Garamond" w:hAnsi="Garamond" w:cs="Times New Roman" w:hint="default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Garamond" w:hAnsi="Garamond" w:cs="Times New Roman" w:hint="default"/>
        <w:sz w:val="22"/>
        <w:szCs w:val="22"/>
      </w:rPr>
    </w:lvl>
  </w:abstractNum>
  <w:abstractNum w:abstractNumId="29">
    <w:nsid w:val="06D07E89"/>
    <w:multiLevelType w:val="hybridMultilevel"/>
    <w:tmpl w:val="599C0A8A"/>
    <w:lvl w:ilvl="0" w:tplc="A4B2B8B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93609D6"/>
    <w:multiLevelType w:val="hybridMultilevel"/>
    <w:tmpl w:val="6F965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9D84A85"/>
    <w:multiLevelType w:val="multilevel"/>
    <w:tmpl w:val="08748EA0"/>
    <w:lvl w:ilvl="0">
      <w:start w:val="1"/>
      <w:numFmt w:val="decimal"/>
      <w:lvlText w:val="%1."/>
      <w:lvlJc w:val="left"/>
      <w:pPr>
        <w:ind w:left="710" w:hanging="284"/>
      </w:pPr>
      <w:rPr>
        <w:rFonts w:hint="default"/>
        <w:b w:val="0"/>
        <w:i w:val="0"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32">
    <w:nsid w:val="0AE22CDC"/>
    <w:multiLevelType w:val="multilevel"/>
    <w:tmpl w:val="72F8FB2A"/>
    <w:lvl w:ilvl="0">
      <w:start w:val="1"/>
      <w:numFmt w:val="decimal"/>
      <w:lvlText w:val="%1."/>
      <w:lvlJc w:val="left"/>
      <w:pPr>
        <w:ind w:left="710" w:hanging="284"/>
      </w:pPr>
      <w:rPr>
        <w:rFonts w:hint="default"/>
        <w:b w:val="0"/>
        <w:i w:val="0"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33">
    <w:nsid w:val="16C53913"/>
    <w:multiLevelType w:val="hybridMultilevel"/>
    <w:tmpl w:val="BF7EF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81E63D0"/>
    <w:multiLevelType w:val="hybridMultilevel"/>
    <w:tmpl w:val="ADD0B5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1BA6581B"/>
    <w:multiLevelType w:val="hybridMultilevel"/>
    <w:tmpl w:val="2D7C660E"/>
    <w:lvl w:ilvl="0" w:tplc="A4B2B8B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E9B61E1"/>
    <w:multiLevelType w:val="multilevel"/>
    <w:tmpl w:val="F81CD364"/>
    <w:name w:val="WW8Num26222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hAnsi="Garamond" w:cs="Times New Roman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Garamond" w:hAnsi="Garamond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aramond" w:hAnsi="Garamond" w:cs="Times New Roman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Garamond" w:hAnsi="Garamond" w:cs="Times New Roman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Garamond" w:hAnsi="Garamond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aramond" w:hAnsi="Garamond" w:cs="Times New Roman"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Garamond" w:hAnsi="Garamond" w:cs="Times New Roman" w:hint="default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Garamond" w:hAnsi="Garamond" w:cs="Times New Roman" w:hint="default"/>
        <w:sz w:val="22"/>
        <w:szCs w:val="22"/>
      </w:rPr>
    </w:lvl>
  </w:abstractNum>
  <w:abstractNum w:abstractNumId="37">
    <w:nsid w:val="21B85491"/>
    <w:multiLevelType w:val="hybridMultilevel"/>
    <w:tmpl w:val="EEC20A32"/>
    <w:name w:val="WW8Num4222"/>
    <w:lvl w:ilvl="0" w:tplc="944248E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21"/>
        </w:tabs>
        <w:ind w:left="39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41"/>
        </w:tabs>
        <w:ind w:left="46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361"/>
        </w:tabs>
        <w:ind w:left="53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081"/>
        </w:tabs>
        <w:ind w:left="60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01"/>
        </w:tabs>
        <w:ind w:left="68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21"/>
        </w:tabs>
        <w:ind w:left="75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41"/>
        </w:tabs>
        <w:ind w:left="82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961"/>
        </w:tabs>
        <w:ind w:left="8961" w:hanging="180"/>
      </w:pPr>
    </w:lvl>
  </w:abstractNum>
  <w:abstractNum w:abstractNumId="38">
    <w:nsid w:val="223F7F8B"/>
    <w:multiLevelType w:val="hybridMultilevel"/>
    <w:tmpl w:val="BBAA17CA"/>
    <w:lvl w:ilvl="0" w:tplc="A4B2B8B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B1341E6"/>
    <w:multiLevelType w:val="hybridMultilevel"/>
    <w:tmpl w:val="8D6AB5BC"/>
    <w:name w:val="WW8Num4222222222222"/>
    <w:lvl w:ilvl="0" w:tplc="48CAE478">
      <w:start w:val="2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Arial"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D827E9C"/>
    <w:multiLevelType w:val="hybridMultilevel"/>
    <w:tmpl w:val="F62E013C"/>
    <w:lvl w:ilvl="0" w:tplc="C84CB798">
      <w:start w:val="1"/>
      <w:numFmt w:val="upperRoman"/>
      <w:pStyle w:val="Nagwek5"/>
      <w:lvlText w:val="%1."/>
      <w:lvlJc w:val="right"/>
      <w:pPr>
        <w:tabs>
          <w:tab w:val="num" w:pos="2520"/>
        </w:tabs>
        <w:ind w:left="252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41">
    <w:nsid w:val="2DE14440"/>
    <w:multiLevelType w:val="multilevel"/>
    <w:tmpl w:val="74FAF6A0"/>
    <w:lvl w:ilvl="0">
      <w:start w:val="1"/>
      <w:numFmt w:val="decimal"/>
      <w:lvlText w:val="%1."/>
      <w:lvlJc w:val="left"/>
      <w:pPr>
        <w:ind w:left="710" w:hanging="284"/>
      </w:pPr>
      <w:rPr>
        <w:rFonts w:hint="default"/>
        <w:b w:val="0"/>
        <w:i w:val="0"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42">
    <w:nsid w:val="31373CAE"/>
    <w:multiLevelType w:val="hybridMultilevel"/>
    <w:tmpl w:val="B0985A00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71" w:hanging="360"/>
      </w:pPr>
    </w:lvl>
    <w:lvl w:ilvl="2" w:tplc="0415001B" w:tentative="1">
      <w:start w:val="1"/>
      <w:numFmt w:val="lowerRoman"/>
      <w:lvlText w:val="%3."/>
      <w:lvlJc w:val="right"/>
      <w:pPr>
        <w:ind w:left="2091" w:hanging="180"/>
      </w:pPr>
    </w:lvl>
    <w:lvl w:ilvl="3" w:tplc="0415000F" w:tentative="1">
      <w:start w:val="1"/>
      <w:numFmt w:val="decimal"/>
      <w:lvlText w:val="%4."/>
      <w:lvlJc w:val="left"/>
      <w:pPr>
        <w:ind w:left="2811" w:hanging="360"/>
      </w:pPr>
    </w:lvl>
    <w:lvl w:ilvl="4" w:tplc="04150019" w:tentative="1">
      <w:start w:val="1"/>
      <w:numFmt w:val="lowerLetter"/>
      <w:lvlText w:val="%5."/>
      <w:lvlJc w:val="left"/>
      <w:pPr>
        <w:ind w:left="3531" w:hanging="360"/>
      </w:pPr>
    </w:lvl>
    <w:lvl w:ilvl="5" w:tplc="0415001B" w:tentative="1">
      <w:start w:val="1"/>
      <w:numFmt w:val="lowerRoman"/>
      <w:lvlText w:val="%6."/>
      <w:lvlJc w:val="right"/>
      <w:pPr>
        <w:ind w:left="4251" w:hanging="180"/>
      </w:pPr>
    </w:lvl>
    <w:lvl w:ilvl="6" w:tplc="0415000F" w:tentative="1">
      <w:start w:val="1"/>
      <w:numFmt w:val="decimal"/>
      <w:lvlText w:val="%7."/>
      <w:lvlJc w:val="left"/>
      <w:pPr>
        <w:ind w:left="4971" w:hanging="360"/>
      </w:pPr>
    </w:lvl>
    <w:lvl w:ilvl="7" w:tplc="04150019" w:tentative="1">
      <w:start w:val="1"/>
      <w:numFmt w:val="lowerLetter"/>
      <w:lvlText w:val="%8."/>
      <w:lvlJc w:val="left"/>
      <w:pPr>
        <w:ind w:left="5691" w:hanging="360"/>
      </w:pPr>
    </w:lvl>
    <w:lvl w:ilvl="8" w:tplc="0415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43">
    <w:nsid w:val="3195553D"/>
    <w:multiLevelType w:val="hybridMultilevel"/>
    <w:tmpl w:val="9D32F804"/>
    <w:lvl w:ilvl="0" w:tplc="A4B2B8B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BCC4163"/>
    <w:multiLevelType w:val="hybridMultilevel"/>
    <w:tmpl w:val="8C7A884A"/>
    <w:lvl w:ilvl="0" w:tplc="A4B2B8B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DAD5CE5"/>
    <w:multiLevelType w:val="hybridMultilevel"/>
    <w:tmpl w:val="E55A4B9E"/>
    <w:name w:val="WW8Num422223"/>
    <w:lvl w:ilvl="0" w:tplc="12744AD2">
      <w:start w:val="1"/>
      <w:numFmt w:val="decimal"/>
      <w:lvlText w:val="%1)"/>
      <w:lvlJc w:val="left"/>
      <w:pPr>
        <w:tabs>
          <w:tab w:val="num" w:pos="934"/>
        </w:tabs>
        <w:ind w:left="934" w:hanging="454"/>
      </w:pPr>
      <w:rPr>
        <w:rFonts w:cs="Arial" w:hint="default"/>
        <w:b w:val="0"/>
        <w:i w:val="0"/>
        <w:strike w:val="0"/>
      </w:rPr>
    </w:lvl>
    <w:lvl w:ilvl="1" w:tplc="849CE9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4A9D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DEB20D5"/>
    <w:multiLevelType w:val="hybridMultilevel"/>
    <w:tmpl w:val="77764D64"/>
    <w:name w:val="WW8Num422222222222"/>
    <w:lvl w:ilvl="0" w:tplc="EF8C947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trike w:val="0"/>
      </w:rPr>
    </w:lvl>
    <w:lvl w:ilvl="1" w:tplc="8946D3D0">
      <w:start w:val="1"/>
      <w:numFmt w:val="lowerLetter"/>
      <w:lvlText w:val="%2."/>
      <w:lvlJc w:val="left"/>
      <w:pPr>
        <w:ind w:left="720" w:hanging="360"/>
      </w:pPr>
      <w:rPr>
        <w:strike w:val="0"/>
      </w:r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>
      <w:start w:val="1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3F2652CA"/>
    <w:multiLevelType w:val="hybridMultilevel"/>
    <w:tmpl w:val="9FCCE360"/>
    <w:name w:val="WW8Num42222222"/>
    <w:lvl w:ilvl="0" w:tplc="140C8A3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dstrike w:val="0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868ABF62">
      <w:start w:val="3"/>
      <w:numFmt w:val="lowerLetter"/>
      <w:lvlText w:val="%5."/>
      <w:lvlJc w:val="left"/>
      <w:pPr>
        <w:ind w:left="282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48">
    <w:nsid w:val="42C12DA0"/>
    <w:multiLevelType w:val="multilevel"/>
    <w:tmpl w:val="DEECB83C"/>
    <w:lvl w:ilvl="0">
      <w:start w:val="2"/>
      <w:numFmt w:val="upperRoman"/>
      <w:pStyle w:val="Nagwek7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65D240A"/>
    <w:multiLevelType w:val="hybridMultilevel"/>
    <w:tmpl w:val="8EDAC0A8"/>
    <w:name w:val="WW8Num4222222222223"/>
    <w:lvl w:ilvl="0" w:tplc="351005D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Arial"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99A612D"/>
    <w:multiLevelType w:val="hybridMultilevel"/>
    <w:tmpl w:val="8578F63E"/>
    <w:lvl w:ilvl="0" w:tplc="A4B2B8B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B930DCC"/>
    <w:multiLevelType w:val="hybridMultilevel"/>
    <w:tmpl w:val="0C9ABC84"/>
    <w:lvl w:ilvl="0" w:tplc="A4B2B8B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BD56A90"/>
    <w:multiLevelType w:val="hybridMultilevel"/>
    <w:tmpl w:val="ACB05620"/>
    <w:name w:val="WW8Num222"/>
    <w:lvl w:ilvl="0" w:tplc="AFACE1A8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53">
    <w:nsid w:val="4E432160"/>
    <w:multiLevelType w:val="hybridMultilevel"/>
    <w:tmpl w:val="2912EAF4"/>
    <w:name w:val="WW8Num232"/>
    <w:lvl w:ilvl="0" w:tplc="5EF435E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F942CD0"/>
    <w:multiLevelType w:val="hybridMultilevel"/>
    <w:tmpl w:val="CAD86102"/>
    <w:lvl w:ilvl="0" w:tplc="A4B2B8B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01214EF"/>
    <w:multiLevelType w:val="hybridMultilevel"/>
    <w:tmpl w:val="7062D5E8"/>
    <w:lvl w:ilvl="0" w:tplc="A4B2B8B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1B565D0"/>
    <w:multiLevelType w:val="multilevel"/>
    <w:tmpl w:val="BBE4A36A"/>
    <w:lvl w:ilvl="0">
      <w:start w:val="1"/>
      <w:numFmt w:val="decimal"/>
      <w:lvlText w:val="%1."/>
      <w:lvlJc w:val="left"/>
      <w:pPr>
        <w:ind w:left="710" w:hanging="284"/>
      </w:pPr>
      <w:rPr>
        <w:rFonts w:hint="default"/>
        <w:b w:val="0"/>
        <w:i w:val="0"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57">
    <w:nsid w:val="56E7131E"/>
    <w:multiLevelType w:val="multilevel"/>
    <w:tmpl w:val="74FAF6A0"/>
    <w:lvl w:ilvl="0">
      <w:start w:val="1"/>
      <w:numFmt w:val="decimal"/>
      <w:lvlText w:val="%1."/>
      <w:lvlJc w:val="left"/>
      <w:pPr>
        <w:ind w:left="710" w:hanging="284"/>
      </w:pPr>
      <w:rPr>
        <w:rFonts w:hint="default"/>
        <w:b w:val="0"/>
        <w:i w:val="0"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58">
    <w:nsid w:val="57220E2D"/>
    <w:multiLevelType w:val="hybridMultilevel"/>
    <w:tmpl w:val="DC2AD1C2"/>
    <w:name w:val="WW8Num24222222222"/>
    <w:lvl w:ilvl="0" w:tplc="04150011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8E46FB4"/>
    <w:multiLevelType w:val="hybridMultilevel"/>
    <w:tmpl w:val="231ADF08"/>
    <w:name w:val="WW8Num24222222"/>
    <w:lvl w:ilvl="0" w:tplc="0415001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A135A4F"/>
    <w:multiLevelType w:val="hybridMultilevel"/>
    <w:tmpl w:val="95EAA53C"/>
    <w:name w:val="WW8Num62"/>
    <w:lvl w:ilvl="0" w:tplc="5DAACE3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CFA1CE9"/>
    <w:multiLevelType w:val="hybridMultilevel"/>
    <w:tmpl w:val="8FB810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>
    <w:nsid w:val="5F726D47"/>
    <w:multiLevelType w:val="hybridMultilevel"/>
    <w:tmpl w:val="9EB87C26"/>
    <w:name w:val="WW8Num63"/>
    <w:lvl w:ilvl="0" w:tplc="6940282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D869EC6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1122886"/>
    <w:multiLevelType w:val="multilevel"/>
    <w:tmpl w:val="1EC85D56"/>
    <w:lvl w:ilvl="0">
      <w:start w:val="1"/>
      <w:numFmt w:val="decimal"/>
      <w:lvlText w:val="%1."/>
      <w:lvlJc w:val="left"/>
      <w:pPr>
        <w:ind w:left="710" w:hanging="284"/>
      </w:pPr>
      <w:rPr>
        <w:b w:val="0"/>
        <w:i w:val="0"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64">
    <w:nsid w:val="64A72FED"/>
    <w:multiLevelType w:val="hybridMultilevel"/>
    <w:tmpl w:val="A626AEBE"/>
    <w:lvl w:ilvl="0" w:tplc="A4B2B8B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F044E80"/>
    <w:multiLevelType w:val="multilevel"/>
    <w:tmpl w:val="00000011"/>
    <w:name w:val="WWNum222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66">
    <w:nsid w:val="6F543ABA"/>
    <w:multiLevelType w:val="hybridMultilevel"/>
    <w:tmpl w:val="296A4592"/>
    <w:name w:val="WW8Num6222232622"/>
    <w:lvl w:ilvl="0" w:tplc="ADEE0F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96DBA0">
      <w:start w:val="1"/>
      <w:numFmt w:val="bullet"/>
      <w:lvlText w:val="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7D0D30F9"/>
    <w:multiLevelType w:val="hybridMultilevel"/>
    <w:tmpl w:val="DCD8095E"/>
    <w:name w:val="WW8Num422"/>
    <w:lvl w:ilvl="0" w:tplc="944248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8"/>
  </w:num>
  <w:num w:numId="2">
    <w:abstractNumId w:val="40"/>
  </w:num>
  <w:num w:numId="3">
    <w:abstractNumId w:val="63"/>
  </w:num>
  <w:num w:numId="4">
    <w:abstractNumId w:val="42"/>
  </w:num>
  <w:num w:numId="5">
    <w:abstractNumId w:val="50"/>
  </w:num>
  <w:num w:numId="6">
    <w:abstractNumId w:val="43"/>
  </w:num>
  <w:num w:numId="7">
    <w:abstractNumId w:val="44"/>
  </w:num>
  <w:num w:numId="8">
    <w:abstractNumId w:val="29"/>
  </w:num>
  <w:num w:numId="9">
    <w:abstractNumId w:val="35"/>
  </w:num>
  <w:num w:numId="10">
    <w:abstractNumId w:val="54"/>
  </w:num>
  <w:num w:numId="11">
    <w:abstractNumId w:val="38"/>
  </w:num>
  <w:num w:numId="12">
    <w:abstractNumId w:val="55"/>
  </w:num>
  <w:num w:numId="13">
    <w:abstractNumId w:val="64"/>
  </w:num>
  <w:num w:numId="14">
    <w:abstractNumId w:val="51"/>
  </w:num>
  <w:num w:numId="15">
    <w:abstractNumId w:val="34"/>
  </w:num>
  <w:num w:numId="16">
    <w:abstractNumId w:val="33"/>
  </w:num>
  <w:num w:numId="17">
    <w:abstractNumId w:val="58"/>
  </w:num>
  <w:num w:numId="18">
    <w:abstractNumId w:val="27"/>
  </w:num>
  <w:num w:numId="19">
    <w:abstractNumId w:val="41"/>
  </w:num>
  <w:num w:numId="20">
    <w:abstractNumId w:val="57"/>
  </w:num>
  <w:num w:numId="21">
    <w:abstractNumId w:val="31"/>
  </w:num>
  <w:num w:numId="22">
    <w:abstractNumId w:val="32"/>
  </w:num>
  <w:num w:numId="23">
    <w:abstractNumId w:val="56"/>
  </w:num>
  <w:num w:numId="24">
    <w:abstractNumId w:val="61"/>
  </w:num>
  <w:num w:numId="25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5EB"/>
    <w:rsid w:val="00000889"/>
    <w:rsid w:val="00000926"/>
    <w:rsid w:val="00000F31"/>
    <w:rsid w:val="00001B74"/>
    <w:rsid w:val="00001BF3"/>
    <w:rsid w:val="00002C53"/>
    <w:rsid w:val="00004924"/>
    <w:rsid w:val="0000520B"/>
    <w:rsid w:val="0000520F"/>
    <w:rsid w:val="00010711"/>
    <w:rsid w:val="000110CF"/>
    <w:rsid w:val="00011B8D"/>
    <w:rsid w:val="00012C3C"/>
    <w:rsid w:val="000131CC"/>
    <w:rsid w:val="00013AEE"/>
    <w:rsid w:val="0001458A"/>
    <w:rsid w:val="00016D3A"/>
    <w:rsid w:val="00017275"/>
    <w:rsid w:val="00017460"/>
    <w:rsid w:val="000178A4"/>
    <w:rsid w:val="00021572"/>
    <w:rsid w:val="00021B87"/>
    <w:rsid w:val="000227BA"/>
    <w:rsid w:val="00022CD3"/>
    <w:rsid w:val="00023D65"/>
    <w:rsid w:val="000254F1"/>
    <w:rsid w:val="00027ADA"/>
    <w:rsid w:val="00027CB5"/>
    <w:rsid w:val="000301ED"/>
    <w:rsid w:val="000308C6"/>
    <w:rsid w:val="00031657"/>
    <w:rsid w:val="0003277D"/>
    <w:rsid w:val="00032B67"/>
    <w:rsid w:val="00032DDA"/>
    <w:rsid w:val="00032ED1"/>
    <w:rsid w:val="0003320E"/>
    <w:rsid w:val="00033211"/>
    <w:rsid w:val="000348C0"/>
    <w:rsid w:val="00034BAD"/>
    <w:rsid w:val="00035FB5"/>
    <w:rsid w:val="00036895"/>
    <w:rsid w:val="00036E4B"/>
    <w:rsid w:val="000378D5"/>
    <w:rsid w:val="00037E9D"/>
    <w:rsid w:val="00040100"/>
    <w:rsid w:val="0004239D"/>
    <w:rsid w:val="00042427"/>
    <w:rsid w:val="000425DC"/>
    <w:rsid w:val="000429DA"/>
    <w:rsid w:val="0004348D"/>
    <w:rsid w:val="00043DA4"/>
    <w:rsid w:val="00043FC9"/>
    <w:rsid w:val="00043FF3"/>
    <w:rsid w:val="000458F7"/>
    <w:rsid w:val="00045D22"/>
    <w:rsid w:val="00046C7E"/>
    <w:rsid w:val="00047453"/>
    <w:rsid w:val="000505FC"/>
    <w:rsid w:val="0005094B"/>
    <w:rsid w:val="000511BA"/>
    <w:rsid w:val="00052643"/>
    <w:rsid w:val="000540D0"/>
    <w:rsid w:val="00055D1A"/>
    <w:rsid w:val="00057BFB"/>
    <w:rsid w:val="00061161"/>
    <w:rsid w:val="00061885"/>
    <w:rsid w:val="00061E97"/>
    <w:rsid w:val="0006218A"/>
    <w:rsid w:val="000624C7"/>
    <w:rsid w:val="00062F24"/>
    <w:rsid w:val="000640E6"/>
    <w:rsid w:val="00064A2C"/>
    <w:rsid w:val="00064FB5"/>
    <w:rsid w:val="000658DE"/>
    <w:rsid w:val="00065FD0"/>
    <w:rsid w:val="00066119"/>
    <w:rsid w:val="00066423"/>
    <w:rsid w:val="000664C9"/>
    <w:rsid w:val="00066728"/>
    <w:rsid w:val="00066F3F"/>
    <w:rsid w:val="0006735E"/>
    <w:rsid w:val="00070283"/>
    <w:rsid w:val="0007082E"/>
    <w:rsid w:val="000712B7"/>
    <w:rsid w:val="00072232"/>
    <w:rsid w:val="000732FE"/>
    <w:rsid w:val="00073C0C"/>
    <w:rsid w:val="000741BC"/>
    <w:rsid w:val="00075316"/>
    <w:rsid w:val="0007540B"/>
    <w:rsid w:val="00075B4C"/>
    <w:rsid w:val="000765AF"/>
    <w:rsid w:val="00076AA3"/>
    <w:rsid w:val="000779E8"/>
    <w:rsid w:val="00077EC4"/>
    <w:rsid w:val="00080810"/>
    <w:rsid w:val="0008121B"/>
    <w:rsid w:val="00082055"/>
    <w:rsid w:val="000833D8"/>
    <w:rsid w:val="00083A1B"/>
    <w:rsid w:val="00083D87"/>
    <w:rsid w:val="00084552"/>
    <w:rsid w:val="00085600"/>
    <w:rsid w:val="0008581B"/>
    <w:rsid w:val="00085D8E"/>
    <w:rsid w:val="00085ECF"/>
    <w:rsid w:val="000860E3"/>
    <w:rsid w:val="000867B8"/>
    <w:rsid w:val="00086D97"/>
    <w:rsid w:val="0009058D"/>
    <w:rsid w:val="00090BC6"/>
    <w:rsid w:val="0009119C"/>
    <w:rsid w:val="0009166E"/>
    <w:rsid w:val="00091751"/>
    <w:rsid w:val="00091995"/>
    <w:rsid w:val="00092CE9"/>
    <w:rsid w:val="0009342F"/>
    <w:rsid w:val="00093479"/>
    <w:rsid w:val="00094A3B"/>
    <w:rsid w:val="00094B51"/>
    <w:rsid w:val="000951C5"/>
    <w:rsid w:val="00095C35"/>
    <w:rsid w:val="00095E18"/>
    <w:rsid w:val="00096EF0"/>
    <w:rsid w:val="0009738A"/>
    <w:rsid w:val="00097A87"/>
    <w:rsid w:val="00097EEA"/>
    <w:rsid w:val="000A0369"/>
    <w:rsid w:val="000A0638"/>
    <w:rsid w:val="000A08D3"/>
    <w:rsid w:val="000A26F0"/>
    <w:rsid w:val="000A2D1C"/>
    <w:rsid w:val="000A2D72"/>
    <w:rsid w:val="000A4451"/>
    <w:rsid w:val="000A45B9"/>
    <w:rsid w:val="000A4BCF"/>
    <w:rsid w:val="000A51D1"/>
    <w:rsid w:val="000A5351"/>
    <w:rsid w:val="000A5C81"/>
    <w:rsid w:val="000A7B12"/>
    <w:rsid w:val="000A7CB9"/>
    <w:rsid w:val="000B2D28"/>
    <w:rsid w:val="000B3B4C"/>
    <w:rsid w:val="000B4566"/>
    <w:rsid w:val="000B45C3"/>
    <w:rsid w:val="000B52C7"/>
    <w:rsid w:val="000B56E5"/>
    <w:rsid w:val="000B62F7"/>
    <w:rsid w:val="000B674A"/>
    <w:rsid w:val="000B74EE"/>
    <w:rsid w:val="000B7590"/>
    <w:rsid w:val="000B76D8"/>
    <w:rsid w:val="000B7AAB"/>
    <w:rsid w:val="000C0055"/>
    <w:rsid w:val="000C0870"/>
    <w:rsid w:val="000C195C"/>
    <w:rsid w:val="000C2E34"/>
    <w:rsid w:val="000C2FF5"/>
    <w:rsid w:val="000C3EF1"/>
    <w:rsid w:val="000C62D6"/>
    <w:rsid w:val="000C68AC"/>
    <w:rsid w:val="000C6E7C"/>
    <w:rsid w:val="000C74B6"/>
    <w:rsid w:val="000C799F"/>
    <w:rsid w:val="000C7E18"/>
    <w:rsid w:val="000D03A3"/>
    <w:rsid w:val="000D07C8"/>
    <w:rsid w:val="000D1311"/>
    <w:rsid w:val="000D26CC"/>
    <w:rsid w:val="000D2CC5"/>
    <w:rsid w:val="000D2D46"/>
    <w:rsid w:val="000D304F"/>
    <w:rsid w:val="000D45F7"/>
    <w:rsid w:val="000D460A"/>
    <w:rsid w:val="000D48AE"/>
    <w:rsid w:val="000D493C"/>
    <w:rsid w:val="000D50A1"/>
    <w:rsid w:val="000D5A44"/>
    <w:rsid w:val="000D6D05"/>
    <w:rsid w:val="000D754D"/>
    <w:rsid w:val="000D7D73"/>
    <w:rsid w:val="000E090A"/>
    <w:rsid w:val="000E09D3"/>
    <w:rsid w:val="000E15C8"/>
    <w:rsid w:val="000E1896"/>
    <w:rsid w:val="000E1C74"/>
    <w:rsid w:val="000E1CE7"/>
    <w:rsid w:val="000E3320"/>
    <w:rsid w:val="000E3C1A"/>
    <w:rsid w:val="000E3CA0"/>
    <w:rsid w:val="000E3D09"/>
    <w:rsid w:val="000E430C"/>
    <w:rsid w:val="000E4927"/>
    <w:rsid w:val="000E5CE6"/>
    <w:rsid w:val="000E645F"/>
    <w:rsid w:val="000E6539"/>
    <w:rsid w:val="000F0078"/>
    <w:rsid w:val="000F37A3"/>
    <w:rsid w:val="000F37F3"/>
    <w:rsid w:val="000F3C08"/>
    <w:rsid w:val="000F3CCE"/>
    <w:rsid w:val="000F46F9"/>
    <w:rsid w:val="000F4C85"/>
    <w:rsid w:val="000F58A1"/>
    <w:rsid w:val="000F7FDA"/>
    <w:rsid w:val="00100A6B"/>
    <w:rsid w:val="0010106F"/>
    <w:rsid w:val="00101201"/>
    <w:rsid w:val="001017FD"/>
    <w:rsid w:val="0010200D"/>
    <w:rsid w:val="00102509"/>
    <w:rsid w:val="00102F8C"/>
    <w:rsid w:val="00103C88"/>
    <w:rsid w:val="0010483F"/>
    <w:rsid w:val="00105FB4"/>
    <w:rsid w:val="0010637B"/>
    <w:rsid w:val="001063F4"/>
    <w:rsid w:val="00107029"/>
    <w:rsid w:val="0010735A"/>
    <w:rsid w:val="001079DE"/>
    <w:rsid w:val="00107DDE"/>
    <w:rsid w:val="00107E4D"/>
    <w:rsid w:val="00110618"/>
    <w:rsid w:val="00111B67"/>
    <w:rsid w:val="00112054"/>
    <w:rsid w:val="001121DA"/>
    <w:rsid w:val="00112E23"/>
    <w:rsid w:val="00113866"/>
    <w:rsid w:val="00114582"/>
    <w:rsid w:val="00115BAC"/>
    <w:rsid w:val="0011633D"/>
    <w:rsid w:val="00116BB9"/>
    <w:rsid w:val="00117676"/>
    <w:rsid w:val="00117AF9"/>
    <w:rsid w:val="00120C11"/>
    <w:rsid w:val="0012293C"/>
    <w:rsid w:val="001229FE"/>
    <w:rsid w:val="00123AED"/>
    <w:rsid w:val="001245D1"/>
    <w:rsid w:val="001246AC"/>
    <w:rsid w:val="0012569D"/>
    <w:rsid w:val="001259E2"/>
    <w:rsid w:val="00125E72"/>
    <w:rsid w:val="00131153"/>
    <w:rsid w:val="001321B5"/>
    <w:rsid w:val="00132622"/>
    <w:rsid w:val="00132964"/>
    <w:rsid w:val="00132977"/>
    <w:rsid w:val="001339AA"/>
    <w:rsid w:val="0013501A"/>
    <w:rsid w:val="00135960"/>
    <w:rsid w:val="00136018"/>
    <w:rsid w:val="00136969"/>
    <w:rsid w:val="00137058"/>
    <w:rsid w:val="00137280"/>
    <w:rsid w:val="00140A46"/>
    <w:rsid w:val="00141571"/>
    <w:rsid w:val="00142141"/>
    <w:rsid w:val="00142315"/>
    <w:rsid w:val="00142CE5"/>
    <w:rsid w:val="00143080"/>
    <w:rsid w:val="00143D0A"/>
    <w:rsid w:val="00143E8A"/>
    <w:rsid w:val="001441B5"/>
    <w:rsid w:val="001441EB"/>
    <w:rsid w:val="00144722"/>
    <w:rsid w:val="001466CC"/>
    <w:rsid w:val="00147345"/>
    <w:rsid w:val="001474A0"/>
    <w:rsid w:val="001477AF"/>
    <w:rsid w:val="00147D55"/>
    <w:rsid w:val="00151666"/>
    <w:rsid w:val="00152009"/>
    <w:rsid w:val="00152051"/>
    <w:rsid w:val="00153B52"/>
    <w:rsid w:val="00156077"/>
    <w:rsid w:val="0015715C"/>
    <w:rsid w:val="00157288"/>
    <w:rsid w:val="00157F54"/>
    <w:rsid w:val="00157F6B"/>
    <w:rsid w:val="00157FE7"/>
    <w:rsid w:val="00160489"/>
    <w:rsid w:val="0016135F"/>
    <w:rsid w:val="001624FC"/>
    <w:rsid w:val="0016323E"/>
    <w:rsid w:val="00164049"/>
    <w:rsid w:val="00164A46"/>
    <w:rsid w:val="001653D1"/>
    <w:rsid w:val="001654CF"/>
    <w:rsid w:val="001655C0"/>
    <w:rsid w:val="00165656"/>
    <w:rsid w:val="001659CD"/>
    <w:rsid w:val="0016644A"/>
    <w:rsid w:val="00167A13"/>
    <w:rsid w:val="00167D87"/>
    <w:rsid w:val="00170081"/>
    <w:rsid w:val="00171B5D"/>
    <w:rsid w:val="00176319"/>
    <w:rsid w:val="00176D67"/>
    <w:rsid w:val="00176F75"/>
    <w:rsid w:val="00177728"/>
    <w:rsid w:val="00177BDB"/>
    <w:rsid w:val="001807D2"/>
    <w:rsid w:val="00182F69"/>
    <w:rsid w:val="00182FA7"/>
    <w:rsid w:val="001833A9"/>
    <w:rsid w:val="00183FB1"/>
    <w:rsid w:val="0018494C"/>
    <w:rsid w:val="0018503D"/>
    <w:rsid w:val="001850FA"/>
    <w:rsid w:val="001862E0"/>
    <w:rsid w:val="00187829"/>
    <w:rsid w:val="00187FB7"/>
    <w:rsid w:val="00190512"/>
    <w:rsid w:val="00190DAE"/>
    <w:rsid w:val="0019195D"/>
    <w:rsid w:val="001920ED"/>
    <w:rsid w:val="001923EF"/>
    <w:rsid w:val="001935C9"/>
    <w:rsid w:val="00193861"/>
    <w:rsid w:val="001947D2"/>
    <w:rsid w:val="00195B3B"/>
    <w:rsid w:val="0019688F"/>
    <w:rsid w:val="00196B00"/>
    <w:rsid w:val="001972E7"/>
    <w:rsid w:val="00197A15"/>
    <w:rsid w:val="001A080B"/>
    <w:rsid w:val="001A0A70"/>
    <w:rsid w:val="001A1702"/>
    <w:rsid w:val="001A23B2"/>
    <w:rsid w:val="001A27B2"/>
    <w:rsid w:val="001A28C8"/>
    <w:rsid w:val="001A2FCC"/>
    <w:rsid w:val="001A4A87"/>
    <w:rsid w:val="001A5B83"/>
    <w:rsid w:val="001A5BD8"/>
    <w:rsid w:val="001A7994"/>
    <w:rsid w:val="001B1023"/>
    <w:rsid w:val="001B1E0D"/>
    <w:rsid w:val="001B1E19"/>
    <w:rsid w:val="001B1E52"/>
    <w:rsid w:val="001B1EC9"/>
    <w:rsid w:val="001B274F"/>
    <w:rsid w:val="001B2FF3"/>
    <w:rsid w:val="001B3590"/>
    <w:rsid w:val="001B3D58"/>
    <w:rsid w:val="001B422E"/>
    <w:rsid w:val="001B4411"/>
    <w:rsid w:val="001B45A8"/>
    <w:rsid w:val="001B5124"/>
    <w:rsid w:val="001B5C9B"/>
    <w:rsid w:val="001C01D6"/>
    <w:rsid w:val="001C08FF"/>
    <w:rsid w:val="001C1486"/>
    <w:rsid w:val="001C3295"/>
    <w:rsid w:val="001C32FF"/>
    <w:rsid w:val="001C357A"/>
    <w:rsid w:val="001C3690"/>
    <w:rsid w:val="001C3A21"/>
    <w:rsid w:val="001C3AFD"/>
    <w:rsid w:val="001C411C"/>
    <w:rsid w:val="001C50EF"/>
    <w:rsid w:val="001C5233"/>
    <w:rsid w:val="001C5499"/>
    <w:rsid w:val="001C5A98"/>
    <w:rsid w:val="001C7AEC"/>
    <w:rsid w:val="001D02E1"/>
    <w:rsid w:val="001D1065"/>
    <w:rsid w:val="001D142D"/>
    <w:rsid w:val="001D1503"/>
    <w:rsid w:val="001D185F"/>
    <w:rsid w:val="001D198F"/>
    <w:rsid w:val="001D2B3C"/>
    <w:rsid w:val="001D2F54"/>
    <w:rsid w:val="001D5352"/>
    <w:rsid w:val="001D5CDA"/>
    <w:rsid w:val="001D5D3C"/>
    <w:rsid w:val="001D70D2"/>
    <w:rsid w:val="001D7201"/>
    <w:rsid w:val="001E0D57"/>
    <w:rsid w:val="001E244F"/>
    <w:rsid w:val="001E2804"/>
    <w:rsid w:val="001E29D7"/>
    <w:rsid w:val="001E2BFA"/>
    <w:rsid w:val="001E2E07"/>
    <w:rsid w:val="001E3AAA"/>
    <w:rsid w:val="001E4B36"/>
    <w:rsid w:val="001E544D"/>
    <w:rsid w:val="001E5A60"/>
    <w:rsid w:val="001E5F0F"/>
    <w:rsid w:val="001E67D6"/>
    <w:rsid w:val="001E6FF8"/>
    <w:rsid w:val="001F09DB"/>
    <w:rsid w:val="001F2451"/>
    <w:rsid w:val="001F2A1D"/>
    <w:rsid w:val="001F3B76"/>
    <w:rsid w:val="001F5131"/>
    <w:rsid w:val="001F5308"/>
    <w:rsid w:val="001F55BA"/>
    <w:rsid w:val="001F66AC"/>
    <w:rsid w:val="001F66D5"/>
    <w:rsid w:val="00201306"/>
    <w:rsid w:val="002028D5"/>
    <w:rsid w:val="00202E64"/>
    <w:rsid w:val="002030B9"/>
    <w:rsid w:val="002030DB"/>
    <w:rsid w:val="0020319F"/>
    <w:rsid w:val="00203466"/>
    <w:rsid w:val="002034BB"/>
    <w:rsid w:val="002034FE"/>
    <w:rsid w:val="0020383F"/>
    <w:rsid w:val="00203EA4"/>
    <w:rsid w:val="00204553"/>
    <w:rsid w:val="00204A5B"/>
    <w:rsid w:val="002057DD"/>
    <w:rsid w:val="00205B2C"/>
    <w:rsid w:val="00205D42"/>
    <w:rsid w:val="00206B8F"/>
    <w:rsid w:val="00206D28"/>
    <w:rsid w:val="00207E36"/>
    <w:rsid w:val="0021233B"/>
    <w:rsid w:val="00212728"/>
    <w:rsid w:val="0021292F"/>
    <w:rsid w:val="00212A15"/>
    <w:rsid w:val="00212B74"/>
    <w:rsid w:val="00212D2D"/>
    <w:rsid w:val="00212E44"/>
    <w:rsid w:val="0021306E"/>
    <w:rsid w:val="00213E05"/>
    <w:rsid w:val="00214757"/>
    <w:rsid w:val="0021557C"/>
    <w:rsid w:val="002159FD"/>
    <w:rsid w:val="002160C6"/>
    <w:rsid w:val="00217927"/>
    <w:rsid w:val="00220DA3"/>
    <w:rsid w:val="00221289"/>
    <w:rsid w:val="0022158C"/>
    <w:rsid w:val="00222ABC"/>
    <w:rsid w:val="002230F9"/>
    <w:rsid w:val="002245B0"/>
    <w:rsid w:val="00224E53"/>
    <w:rsid w:val="00226005"/>
    <w:rsid w:val="002306B7"/>
    <w:rsid w:val="0023078A"/>
    <w:rsid w:val="00231871"/>
    <w:rsid w:val="002319D0"/>
    <w:rsid w:val="00234059"/>
    <w:rsid w:val="0023619D"/>
    <w:rsid w:val="00236401"/>
    <w:rsid w:val="00237AB3"/>
    <w:rsid w:val="00242665"/>
    <w:rsid w:val="00242D81"/>
    <w:rsid w:val="00243638"/>
    <w:rsid w:val="002436C0"/>
    <w:rsid w:val="002440B4"/>
    <w:rsid w:val="0024576A"/>
    <w:rsid w:val="00245C6F"/>
    <w:rsid w:val="00245F56"/>
    <w:rsid w:val="002461B4"/>
    <w:rsid w:val="00246EBD"/>
    <w:rsid w:val="002470C9"/>
    <w:rsid w:val="002473B8"/>
    <w:rsid w:val="00250395"/>
    <w:rsid w:val="00250CB7"/>
    <w:rsid w:val="00250E69"/>
    <w:rsid w:val="00251325"/>
    <w:rsid w:val="00251BDC"/>
    <w:rsid w:val="00252A9F"/>
    <w:rsid w:val="00253BD3"/>
    <w:rsid w:val="00253E5E"/>
    <w:rsid w:val="00254280"/>
    <w:rsid w:val="0025556B"/>
    <w:rsid w:val="002563C7"/>
    <w:rsid w:val="002576B6"/>
    <w:rsid w:val="002577E7"/>
    <w:rsid w:val="00257ECE"/>
    <w:rsid w:val="0026013A"/>
    <w:rsid w:val="0026190E"/>
    <w:rsid w:val="00263C2C"/>
    <w:rsid w:val="00264044"/>
    <w:rsid w:val="00265158"/>
    <w:rsid w:val="0026564C"/>
    <w:rsid w:val="00265A34"/>
    <w:rsid w:val="00266D3B"/>
    <w:rsid w:val="00267189"/>
    <w:rsid w:val="00270071"/>
    <w:rsid w:val="00270730"/>
    <w:rsid w:val="002709C5"/>
    <w:rsid w:val="00270A34"/>
    <w:rsid w:val="00270FAE"/>
    <w:rsid w:val="00271683"/>
    <w:rsid w:val="0027223B"/>
    <w:rsid w:val="002722C1"/>
    <w:rsid w:val="00272F67"/>
    <w:rsid w:val="00272F6F"/>
    <w:rsid w:val="00275556"/>
    <w:rsid w:val="002756E0"/>
    <w:rsid w:val="0027601F"/>
    <w:rsid w:val="002768EB"/>
    <w:rsid w:val="00280DF3"/>
    <w:rsid w:val="002814AA"/>
    <w:rsid w:val="0028240F"/>
    <w:rsid w:val="00282B18"/>
    <w:rsid w:val="00282C13"/>
    <w:rsid w:val="0028492D"/>
    <w:rsid w:val="0028742A"/>
    <w:rsid w:val="00290057"/>
    <w:rsid w:val="00291B2B"/>
    <w:rsid w:val="002924AA"/>
    <w:rsid w:val="0029384D"/>
    <w:rsid w:val="002940A2"/>
    <w:rsid w:val="0029424A"/>
    <w:rsid w:val="0029446D"/>
    <w:rsid w:val="00294D48"/>
    <w:rsid w:val="002951A4"/>
    <w:rsid w:val="00295C62"/>
    <w:rsid w:val="002A08EE"/>
    <w:rsid w:val="002A3033"/>
    <w:rsid w:val="002A3053"/>
    <w:rsid w:val="002A3C1D"/>
    <w:rsid w:val="002A413D"/>
    <w:rsid w:val="002A573A"/>
    <w:rsid w:val="002A6840"/>
    <w:rsid w:val="002A6C4C"/>
    <w:rsid w:val="002A6CD1"/>
    <w:rsid w:val="002A7FFA"/>
    <w:rsid w:val="002B16B0"/>
    <w:rsid w:val="002B24C6"/>
    <w:rsid w:val="002B260E"/>
    <w:rsid w:val="002B2674"/>
    <w:rsid w:val="002B3DFF"/>
    <w:rsid w:val="002B42A8"/>
    <w:rsid w:val="002B562C"/>
    <w:rsid w:val="002B5888"/>
    <w:rsid w:val="002B606B"/>
    <w:rsid w:val="002B7CF1"/>
    <w:rsid w:val="002C0B58"/>
    <w:rsid w:val="002C168E"/>
    <w:rsid w:val="002C1E0A"/>
    <w:rsid w:val="002C355F"/>
    <w:rsid w:val="002C3C8D"/>
    <w:rsid w:val="002C3CBC"/>
    <w:rsid w:val="002C46EF"/>
    <w:rsid w:val="002C485C"/>
    <w:rsid w:val="002C52AD"/>
    <w:rsid w:val="002C5EF8"/>
    <w:rsid w:val="002C6056"/>
    <w:rsid w:val="002C6B94"/>
    <w:rsid w:val="002C7284"/>
    <w:rsid w:val="002C766D"/>
    <w:rsid w:val="002C7B82"/>
    <w:rsid w:val="002C7DDC"/>
    <w:rsid w:val="002D07FE"/>
    <w:rsid w:val="002D0998"/>
    <w:rsid w:val="002D0FEA"/>
    <w:rsid w:val="002D125E"/>
    <w:rsid w:val="002D141E"/>
    <w:rsid w:val="002D1805"/>
    <w:rsid w:val="002D1B48"/>
    <w:rsid w:val="002D2779"/>
    <w:rsid w:val="002D38E3"/>
    <w:rsid w:val="002D39FB"/>
    <w:rsid w:val="002D511F"/>
    <w:rsid w:val="002D52F8"/>
    <w:rsid w:val="002D615C"/>
    <w:rsid w:val="002D61F1"/>
    <w:rsid w:val="002E05B4"/>
    <w:rsid w:val="002E1250"/>
    <w:rsid w:val="002E130A"/>
    <w:rsid w:val="002E17CC"/>
    <w:rsid w:val="002E2374"/>
    <w:rsid w:val="002E38AB"/>
    <w:rsid w:val="002E4A7C"/>
    <w:rsid w:val="002E4C8C"/>
    <w:rsid w:val="002E5911"/>
    <w:rsid w:val="002E5D24"/>
    <w:rsid w:val="002E6310"/>
    <w:rsid w:val="002E65D6"/>
    <w:rsid w:val="002E7C85"/>
    <w:rsid w:val="002F03A4"/>
    <w:rsid w:val="002F0401"/>
    <w:rsid w:val="002F05E2"/>
    <w:rsid w:val="002F1ECF"/>
    <w:rsid w:val="002F3181"/>
    <w:rsid w:val="002F3559"/>
    <w:rsid w:val="002F3F87"/>
    <w:rsid w:val="002F3FD2"/>
    <w:rsid w:val="002F4409"/>
    <w:rsid w:val="002F490B"/>
    <w:rsid w:val="002F5381"/>
    <w:rsid w:val="002F544D"/>
    <w:rsid w:val="002F578E"/>
    <w:rsid w:val="002F76B2"/>
    <w:rsid w:val="002F7D45"/>
    <w:rsid w:val="00300359"/>
    <w:rsid w:val="00300653"/>
    <w:rsid w:val="00301170"/>
    <w:rsid w:val="00302376"/>
    <w:rsid w:val="00303EDD"/>
    <w:rsid w:val="00304BBD"/>
    <w:rsid w:val="0030700B"/>
    <w:rsid w:val="00307780"/>
    <w:rsid w:val="003078D0"/>
    <w:rsid w:val="00307F65"/>
    <w:rsid w:val="00310C49"/>
    <w:rsid w:val="00311948"/>
    <w:rsid w:val="003126E1"/>
    <w:rsid w:val="003127E6"/>
    <w:rsid w:val="00312915"/>
    <w:rsid w:val="00312C4B"/>
    <w:rsid w:val="003132F7"/>
    <w:rsid w:val="00313660"/>
    <w:rsid w:val="0031367F"/>
    <w:rsid w:val="00313D95"/>
    <w:rsid w:val="00313D9A"/>
    <w:rsid w:val="00314DA9"/>
    <w:rsid w:val="00315322"/>
    <w:rsid w:val="00315645"/>
    <w:rsid w:val="00315EB0"/>
    <w:rsid w:val="0031674E"/>
    <w:rsid w:val="003178B3"/>
    <w:rsid w:val="00320380"/>
    <w:rsid w:val="003219C3"/>
    <w:rsid w:val="00322041"/>
    <w:rsid w:val="00322DDE"/>
    <w:rsid w:val="00323DEA"/>
    <w:rsid w:val="00324A3B"/>
    <w:rsid w:val="00324D9F"/>
    <w:rsid w:val="003253A6"/>
    <w:rsid w:val="00325D2F"/>
    <w:rsid w:val="0033034D"/>
    <w:rsid w:val="00330409"/>
    <w:rsid w:val="003311DC"/>
    <w:rsid w:val="003318CA"/>
    <w:rsid w:val="00331B35"/>
    <w:rsid w:val="00331B7D"/>
    <w:rsid w:val="00331E3B"/>
    <w:rsid w:val="00331F71"/>
    <w:rsid w:val="00332F79"/>
    <w:rsid w:val="003339EA"/>
    <w:rsid w:val="00334355"/>
    <w:rsid w:val="003343C3"/>
    <w:rsid w:val="003359B4"/>
    <w:rsid w:val="003370A3"/>
    <w:rsid w:val="0033738F"/>
    <w:rsid w:val="0034000D"/>
    <w:rsid w:val="0034005E"/>
    <w:rsid w:val="00341022"/>
    <w:rsid w:val="003419A5"/>
    <w:rsid w:val="00341B15"/>
    <w:rsid w:val="00341DF4"/>
    <w:rsid w:val="00342346"/>
    <w:rsid w:val="00343350"/>
    <w:rsid w:val="00343F30"/>
    <w:rsid w:val="00346094"/>
    <w:rsid w:val="003464B5"/>
    <w:rsid w:val="0034742A"/>
    <w:rsid w:val="00347D45"/>
    <w:rsid w:val="00350051"/>
    <w:rsid w:val="00350370"/>
    <w:rsid w:val="00350803"/>
    <w:rsid w:val="0035135E"/>
    <w:rsid w:val="00354629"/>
    <w:rsid w:val="00354BA9"/>
    <w:rsid w:val="00354ECF"/>
    <w:rsid w:val="00355B3C"/>
    <w:rsid w:val="00355E7B"/>
    <w:rsid w:val="00356521"/>
    <w:rsid w:val="00356645"/>
    <w:rsid w:val="003572F2"/>
    <w:rsid w:val="0036008B"/>
    <w:rsid w:val="003600B5"/>
    <w:rsid w:val="0036058B"/>
    <w:rsid w:val="00360F48"/>
    <w:rsid w:val="0036102B"/>
    <w:rsid w:val="003616E5"/>
    <w:rsid w:val="00361706"/>
    <w:rsid w:val="003629C9"/>
    <w:rsid w:val="00363241"/>
    <w:rsid w:val="00363B3F"/>
    <w:rsid w:val="00363B4E"/>
    <w:rsid w:val="00363E51"/>
    <w:rsid w:val="0036406E"/>
    <w:rsid w:val="00364393"/>
    <w:rsid w:val="0036511F"/>
    <w:rsid w:val="00365CC9"/>
    <w:rsid w:val="00366ACA"/>
    <w:rsid w:val="00367934"/>
    <w:rsid w:val="00370B1A"/>
    <w:rsid w:val="00370F95"/>
    <w:rsid w:val="00372B1E"/>
    <w:rsid w:val="00372FD0"/>
    <w:rsid w:val="0037323A"/>
    <w:rsid w:val="0037422A"/>
    <w:rsid w:val="00375C7A"/>
    <w:rsid w:val="003764AB"/>
    <w:rsid w:val="0037685E"/>
    <w:rsid w:val="0038035E"/>
    <w:rsid w:val="00380A2D"/>
    <w:rsid w:val="003835A0"/>
    <w:rsid w:val="00383691"/>
    <w:rsid w:val="003849D2"/>
    <w:rsid w:val="0038557D"/>
    <w:rsid w:val="00385C68"/>
    <w:rsid w:val="003865C3"/>
    <w:rsid w:val="0038678E"/>
    <w:rsid w:val="00386F44"/>
    <w:rsid w:val="003916FC"/>
    <w:rsid w:val="0039242E"/>
    <w:rsid w:val="00392884"/>
    <w:rsid w:val="003939F9"/>
    <w:rsid w:val="0039586F"/>
    <w:rsid w:val="00395AD8"/>
    <w:rsid w:val="00396F58"/>
    <w:rsid w:val="003978F0"/>
    <w:rsid w:val="003A014A"/>
    <w:rsid w:val="003A020A"/>
    <w:rsid w:val="003A0385"/>
    <w:rsid w:val="003A15AF"/>
    <w:rsid w:val="003A2246"/>
    <w:rsid w:val="003A36CC"/>
    <w:rsid w:val="003A4944"/>
    <w:rsid w:val="003A5C48"/>
    <w:rsid w:val="003A62B5"/>
    <w:rsid w:val="003A638E"/>
    <w:rsid w:val="003B059D"/>
    <w:rsid w:val="003B0DEC"/>
    <w:rsid w:val="003B1668"/>
    <w:rsid w:val="003B1C99"/>
    <w:rsid w:val="003B2059"/>
    <w:rsid w:val="003B2AC2"/>
    <w:rsid w:val="003B60A1"/>
    <w:rsid w:val="003B7114"/>
    <w:rsid w:val="003B7293"/>
    <w:rsid w:val="003B75AA"/>
    <w:rsid w:val="003B75EB"/>
    <w:rsid w:val="003B77CF"/>
    <w:rsid w:val="003B7AC9"/>
    <w:rsid w:val="003C0362"/>
    <w:rsid w:val="003C1161"/>
    <w:rsid w:val="003C16BB"/>
    <w:rsid w:val="003C1819"/>
    <w:rsid w:val="003C2AB2"/>
    <w:rsid w:val="003C2FF3"/>
    <w:rsid w:val="003C4D74"/>
    <w:rsid w:val="003C55D0"/>
    <w:rsid w:val="003C576A"/>
    <w:rsid w:val="003C68C0"/>
    <w:rsid w:val="003D08ED"/>
    <w:rsid w:val="003D150A"/>
    <w:rsid w:val="003D196B"/>
    <w:rsid w:val="003D259D"/>
    <w:rsid w:val="003D2EDB"/>
    <w:rsid w:val="003D3BFB"/>
    <w:rsid w:val="003D4617"/>
    <w:rsid w:val="003D47A6"/>
    <w:rsid w:val="003D4B93"/>
    <w:rsid w:val="003D4F0A"/>
    <w:rsid w:val="003D5C84"/>
    <w:rsid w:val="003D6033"/>
    <w:rsid w:val="003D63C9"/>
    <w:rsid w:val="003D6638"/>
    <w:rsid w:val="003E00B7"/>
    <w:rsid w:val="003E0ECB"/>
    <w:rsid w:val="003E3533"/>
    <w:rsid w:val="003E3DFA"/>
    <w:rsid w:val="003E4D80"/>
    <w:rsid w:val="003E6C78"/>
    <w:rsid w:val="003E6D73"/>
    <w:rsid w:val="003E6FFB"/>
    <w:rsid w:val="003E7810"/>
    <w:rsid w:val="003E7875"/>
    <w:rsid w:val="003E7CE3"/>
    <w:rsid w:val="003E7D53"/>
    <w:rsid w:val="003F03AA"/>
    <w:rsid w:val="003F0424"/>
    <w:rsid w:val="003F083E"/>
    <w:rsid w:val="003F0C67"/>
    <w:rsid w:val="003F10AB"/>
    <w:rsid w:val="003F113D"/>
    <w:rsid w:val="003F21AF"/>
    <w:rsid w:val="003F29AD"/>
    <w:rsid w:val="003F2DC5"/>
    <w:rsid w:val="003F2F26"/>
    <w:rsid w:val="003F3426"/>
    <w:rsid w:val="003F3465"/>
    <w:rsid w:val="003F40E1"/>
    <w:rsid w:val="003F4622"/>
    <w:rsid w:val="003F4623"/>
    <w:rsid w:val="003F4A67"/>
    <w:rsid w:val="003F4C6D"/>
    <w:rsid w:val="003F5F25"/>
    <w:rsid w:val="003F604A"/>
    <w:rsid w:val="003F6F67"/>
    <w:rsid w:val="003F7303"/>
    <w:rsid w:val="003F73E4"/>
    <w:rsid w:val="0040000B"/>
    <w:rsid w:val="00401463"/>
    <w:rsid w:val="00401A3F"/>
    <w:rsid w:val="004022CC"/>
    <w:rsid w:val="00402A2C"/>
    <w:rsid w:val="0040302E"/>
    <w:rsid w:val="004032F7"/>
    <w:rsid w:val="00403B38"/>
    <w:rsid w:val="0040472C"/>
    <w:rsid w:val="004047FB"/>
    <w:rsid w:val="004056DD"/>
    <w:rsid w:val="0040584F"/>
    <w:rsid w:val="00406230"/>
    <w:rsid w:val="00406956"/>
    <w:rsid w:val="00406B4C"/>
    <w:rsid w:val="00410BA5"/>
    <w:rsid w:val="00411150"/>
    <w:rsid w:val="004116E1"/>
    <w:rsid w:val="0041339E"/>
    <w:rsid w:val="004137DE"/>
    <w:rsid w:val="004157B6"/>
    <w:rsid w:val="0041613F"/>
    <w:rsid w:val="004200E0"/>
    <w:rsid w:val="0042205B"/>
    <w:rsid w:val="004224AD"/>
    <w:rsid w:val="0042294E"/>
    <w:rsid w:val="00423971"/>
    <w:rsid w:val="00423D95"/>
    <w:rsid w:val="00424923"/>
    <w:rsid w:val="00425360"/>
    <w:rsid w:val="00425892"/>
    <w:rsid w:val="00425BC5"/>
    <w:rsid w:val="004275C4"/>
    <w:rsid w:val="0043122B"/>
    <w:rsid w:val="00432807"/>
    <w:rsid w:val="00433008"/>
    <w:rsid w:val="00433761"/>
    <w:rsid w:val="0043413A"/>
    <w:rsid w:val="00434293"/>
    <w:rsid w:val="004347D4"/>
    <w:rsid w:val="00434A38"/>
    <w:rsid w:val="00434C13"/>
    <w:rsid w:val="00434D19"/>
    <w:rsid w:val="0043777C"/>
    <w:rsid w:val="004377A4"/>
    <w:rsid w:val="00437FDB"/>
    <w:rsid w:val="00440224"/>
    <w:rsid w:val="004425AE"/>
    <w:rsid w:val="004428B2"/>
    <w:rsid w:val="00443B44"/>
    <w:rsid w:val="00443C1A"/>
    <w:rsid w:val="00445E6A"/>
    <w:rsid w:val="004464D9"/>
    <w:rsid w:val="004479E1"/>
    <w:rsid w:val="00447D52"/>
    <w:rsid w:val="00450269"/>
    <w:rsid w:val="00450967"/>
    <w:rsid w:val="00451BC2"/>
    <w:rsid w:val="00451E48"/>
    <w:rsid w:val="00453118"/>
    <w:rsid w:val="00453A22"/>
    <w:rsid w:val="00453C97"/>
    <w:rsid w:val="004542DC"/>
    <w:rsid w:val="0045474B"/>
    <w:rsid w:val="00454A24"/>
    <w:rsid w:val="00454BE6"/>
    <w:rsid w:val="00455FBE"/>
    <w:rsid w:val="0045682B"/>
    <w:rsid w:val="004575B1"/>
    <w:rsid w:val="00457828"/>
    <w:rsid w:val="00457AA3"/>
    <w:rsid w:val="0046047F"/>
    <w:rsid w:val="004609D8"/>
    <w:rsid w:val="00460E1C"/>
    <w:rsid w:val="00460EB7"/>
    <w:rsid w:val="00461416"/>
    <w:rsid w:val="00462A98"/>
    <w:rsid w:val="00462B66"/>
    <w:rsid w:val="00463134"/>
    <w:rsid w:val="00463755"/>
    <w:rsid w:val="004638C0"/>
    <w:rsid w:val="0046444D"/>
    <w:rsid w:val="0046605C"/>
    <w:rsid w:val="004677DE"/>
    <w:rsid w:val="004703BE"/>
    <w:rsid w:val="00470BB6"/>
    <w:rsid w:val="00470CE5"/>
    <w:rsid w:val="00471121"/>
    <w:rsid w:val="00471472"/>
    <w:rsid w:val="00472518"/>
    <w:rsid w:val="00472D0D"/>
    <w:rsid w:val="00473BFD"/>
    <w:rsid w:val="004742FF"/>
    <w:rsid w:val="00474525"/>
    <w:rsid w:val="00474583"/>
    <w:rsid w:val="004747A9"/>
    <w:rsid w:val="00474E40"/>
    <w:rsid w:val="00475544"/>
    <w:rsid w:val="00475B3E"/>
    <w:rsid w:val="00476859"/>
    <w:rsid w:val="00476BED"/>
    <w:rsid w:val="0047748B"/>
    <w:rsid w:val="004802D6"/>
    <w:rsid w:val="00481DA5"/>
    <w:rsid w:val="0048201C"/>
    <w:rsid w:val="004823EC"/>
    <w:rsid w:val="00482614"/>
    <w:rsid w:val="00483AC0"/>
    <w:rsid w:val="004844B7"/>
    <w:rsid w:val="00484D22"/>
    <w:rsid w:val="00484D65"/>
    <w:rsid w:val="00485225"/>
    <w:rsid w:val="00486802"/>
    <w:rsid w:val="00486FCE"/>
    <w:rsid w:val="004872D9"/>
    <w:rsid w:val="00491557"/>
    <w:rsid w:val="00491E08"/>
    <w:rsid w:val="00492215"/>
    <w:rsid w:val="004927E0"/>
    <w:rsid w:val="004928A3"/>
    <w:rsid w:val="00492A9C"/>
    <w:rsid w:val="00492E78"/>
    <w:rsid w:val="00494473"/>
    <w:rsid w:val="00494CE9"/>
    <w:rsid w:val="004954DC"/>
    <w:rsid w:val="004957C3"/>
    <w:rsid w:val="00495FC5"/>
    <w:rsid w:val="00496190"/>
    <w:rsid w:val="00497210"/>
    <w:rsid w:val="004978DB"/>
    <w:rsid w:val="004A0C08"/>
    <w:rsid w:val="004A136C"/>
    <w:rsid w:val="004A1F91"/>
    <w:rsid w:val="004A3095"/>
    <w:rsid w:val="004A31B2"/>
    <w:rsid w:val="004A3564"/>
    <w:rsid w:val="004A3943"/>
    <w:rsid w:val="004A3F34"/>
    <w:rsid w:val="004A5015"/>
    <w:rsid w:val="004A50A5"/>
    <w:rsid w:val="004A53D9"/>
    <w:rsid w:val="004A599A"/>
    <w:rsid w:val="004A74F7"/>
    <w:rsid w:val="004A7D71"/>
    <w:rsid w:val="004B0652"/>
    <w:rsid w:val="004B0FD0"/>
    <w:rsid w:val="004B2087"/>
    <w:rsid w:val="004B2A4D"/>
    <w:rsid w:val="004B32D2"/>
    <w:rsid w:val="004B3C15"/>
    <w:rsid w:val="004B41FF"/>
    <w:rsid w:val="004B46DA"/>
    <w:rsid w:val="004B5D06"/>
    <w:rsid w:val="004B6778"/>
    <w:rsid w:val="004B6F96"/>
    <w:rsid w:val="004B70F7"/>
    <w:rsid w:val="004B7117"/>
    <w:rsid w:val="004C019B"/>
    <w:rsid w:val="004C0497"/>
    <w:rsid w:val="004C133E"/>
    <w:rsid w:val="004C21CA"/>
    <w:rsid w:val="004C361F"/>
    <w:rsid w:val="004D05C3"/>
    <w:rsid w:val="004D1C06"/>
    <w:rsid w:val="004D2156"/>
    <w:rsid w:val="004D2664"/>
    <w:rsid w:val="004D28C0"/>
    <w:rsid w:val="004D3C34"/>
    <w:rsid w:val="004D4562"/>
    <w:rsid w:val="004D5048"/>
    <w:rsid w:val="004D51FE"/>
    <w:rsid w:val="004D5E04"/>
    <w:rsid w:val="004D734F"/>
    <w:rsid w:val="004E0736"/>
    <w:rsid w:val="004E0E9D"/>
    <w:rsid w:val="004E116A"/>
    <w:rsid w:val="004E1D68"/>
    <w:rsid w:val="004E28E7"/>
    <w:rsid w:val="004E380F"/>
    <w:rsid w:val="004E4641"/>
    <w:rsid w:val="004E4823"/>
    <w:rsid w:val="004E53E1"/>
    <w:rsid w:val="004E5B35"/>
    <w:rsid w:val="004E5F49"/>
    <w:rsid w:val="004E5F60"/>
    <w:rsid w:val="004E7752"/>
    <w:rsid w:val="004F0079"/>
    <w:rsid w:val="004F10D0"/>
    <w:rsid w:val="004F15A2"/>
    <w:rsid w:val="004F22F0"/>
    <w:rsid w:val="004F251D"/>
    <w:rsid w:val="004F2CCF"/>
    <w:rsid w:val="004F2F30"/>
    <w:rsid w:val="004F3653"/>
    <w:rsid w:val="004F408C"/>
    <w:rsid w:val="004F5EB4"/>
    <w:rsid w:val="004F62E8"/>
    <w:rsid w:val="004F6555"/>
    <w:rsid w:val="004F6DC2"/>
    <w:rsid w:val="004F6FB2"/>
    <w:rsid w:val="004F7384"/>
    <w:rsid w:val="004F7572"/>
    <w:rsid w:val="004F7AAD"/>
    <w:rsid w:val="005007E0"/>
    <w:rsid w:val="00500965"/>
    <w:rsid w:val="00500F7B"/>
    <w:rsid w:val="00503E8C"/>
    <w:rsid w:val="00503F90"/>
    <w:rsid w:val="00504123"/>
    <w:rsid w:val="005049FA"/>
    <w:rsid w:val="00504EC6"/>
    <w:rsid w:val="00505176"/>
    <w:rsid w:val="0050610E"/>
    <w:rsid w:val="005066C4"/>
    <w:rsid w:val="005067F6"/>
    <w:rsid w:val="00511521"/>
    <w:rsid w:val="00511ADC"/>
    <w:rsid w:val="0051215C"/>
    <w:rsid w:val="005123B4"/>
    <w:rsid w:val="005127CF"/>
    <w:rsid w:val="005148E4"/>
    <w:rsid w:val="00514A88"/>
    <w:rsid w:val="00514B47"/>
    <w:rsid w:val="00514E70"/>
    <w:rsid w:val="00514F15"/>
    <w:rsid w:val="0051546A"/>
    <w:rsid w:val="00517519"/>
    <w:rsid w:val="0052157D"/>
    <w:rsid w:val="00521E59"/>
    <w:rsid w:val="00523706"/>
    <w:rsid w:val="00523726"/>
    <w:rsid w:val="005238D9"/>
    <w:rsid w:val="00523A56"/>
    <w:rsid w:val="00525001"/>
    <w:rsid w:val="00526EA6"/>
    <w:rsid w:val="00527A3A"/>
    <w:rsid w:val="00532C08"/>
    <w:rsid w:val="00532D1B"/>
    <w:rsid w:val="00533034"/>
    <w:rsid w:val="00533639"/>
    <w:rsid w:val="005337D1"/>
    <w:rsid w:val="00533830"/>
    <w:rsid w:val="00533B18"/>
    <w:rsid w:val="0053412F"/>
    <w:rsid w:val="005341C2"/>
    <w:rsid w:val="00536026"/>
    <w:rsid w:val="00536DE8"/>
    <w:rsid w:val="005374BB"/>
    <w:rsid w:val="005376A7"/>
    <w:rsid w:val="00540C28"/>
    <w:rsid w:val="00540E4B"/>
    <w:rsid w:val="0054100F"/>
    <w:rsid w:val="00541CEF"/>
    <w:rsid w:val="00541EDB"/>
    <w:rsid w:val="00543B52"/>
    <w:rsid w:val="00543EDC"/>
    <w:rsid w:val="005441B0"/>
    <w:rsid w:val="00545BB2"/>
    <w:rsid w:val="00546EF8"/>
    <w:rsid w:val="005473E5"/>
    <w:rsid w:val="00547502"/>
    <w:rsid w:val="00547FE2"/>
    <w:rsid w:val="005500AC"/>
    <w:rsid w:val="00550ACC"/>
    <w:rsid w:val="00552360"/>
    <w:rsid w:val="00552A76"/>
    <w:rsid w:val="00552B94"/>
    <w:rsid w:val="00553420"/>
    <w:rsid w:val="005535E8"/>
    <w:rsid w:val="005540AF"/>
    <w:rsid w:val="005549E4"/>
    <w:rsid w:val="00554C26"/>
    <w:rsid w:val="005550C0"/>
    <w:rsid w:val="00555456"/>
    <w:rsid w:val="005575D0"/>
    <w:rsid w:val="0056028D"/>
    <w:rsid w:val="00560353"/>
    <w:rsid w:val="005633EC"/>
    <w:rsid w:val="00564524"/>
    <w:rsid w:val="005656D8"/>
    <w:rsid w:val="005675B5"/>
    <w:rsid w:val="00567839"/>
    <w:rsid w:val="005704B3"/>
    <w:rsid w:val="00572B3D"/>
    <w:rsid w:val="00574061"/>
    <w:rsid w:val="005740DB"/>
    <w:rsid w:val="00574632"/>
    <w:rsid w:val="005748C2"/>
    <w:rsid w:val="005749A9"/>
    <w:rsid w:val="00575975"/>
    <w:rsid w:val="00575CAE"/>
    <w:rsid w:val="00577180"/>
    <w:rsid w:val="0057718B"/>
    <w:rsid w:val="00577D38"/>
    <w:rsid w:val="00577E45"/>
    <w:rsid w:val="00577F36"/>
    <w:rsid w:val="00580049"/>
    <w:rsid w:val="00581694"/>
    <w:rsid w:val="00581D9A"/>
    <w:rsid w:val="00582B46"/>
    <w:rsid w:val="00582FC6"/>
    <w:rsid w:val="00583977"/>
    <w:rsid w:val="00583CD8"/>
    <w:rsid w:val="00583F3F"/>
    <w:rsid w:val="0058419D"/>
    <w:rsid w:val="00585A96"/>
    <w:rsid w:val="00586616"/>
    <w:rsid w:val="00587DC1"/>
    <w:rsid w:val="0059288E"/>
    <w:rsid w:val="00593A86"/>
    <w:rsid w:val="00593C88"/>
    <w:rsid w:val="00594D78"/>
    <w:rsid w:val="0059643B"/>
    <w:rsid w:val="00596AF8"/>
    <w:rsid w:val="005A0B71"/>
    <w:rsid w:val="005A0FC7"/>
    <w:rsid w:val="005A4407"/>
    <w:rsid w:val="005A5241"/>
    <w:rsid w:val="005A5D65"/>
    <w:rsid w:val="005A7631"/>
    <w:rsid w:val="005B00F1"/>
    <w:rsid w:val="005B01EA"/>
    <w:rsid w:val="005B093D"/>
    <w:rsid w:val="005B2008"/>
    <w:rsid w:val="005B3039"/>
    <w:rsid w:val="005B3E37"/>
    <w:rsid w:val="005B3E5F"/>
    <w:rsid w:val="005B3EEB"/>
    <w:rsid w:val="005B3F97"/>
    <w:rsid w:val="005B4318"/>
    <w:rsid w:val="005B5A79"/>
    <w:rsid w:val="005B5E62"/>
    <w:rsid w:val="005C0F52"/>
    <w:rsid w:val="005C0F67"/>
    <w:rsid w:val="005C0F73"/>
    <w:rsid w:val="005C2463"/>
    <w:rsid w:val="005C3D09"/>
    <w:rsid w:val="005C46CB"/>
    <w:rsid w:val="005C490D"/>
    <w:rsid w:val="005C5AAE"/>
    <w:rsid w:val="005C5CDC"/>
    <w:rsid w:val="005C5D0F"/>
    <w:rsid w:val="005C5FD6"/>
    <w:rsid w:val="005C68CE"/>
    <w:rsid w:val="005C7AC3"/>
    <w:rsid w:val="005C7CC3"/>
    <w:rsid w:val="005D00B1"/>
    <w:rsid w:val="005D013E"/>
    <w:rsid w:val="005D02F1"/>
    <w:rsid w:val="005D0DF2"/>
    <w:rsid w:val="005D1133"/>
    <w:rsid w:val="005D1574"/>
    <w:rsid w:val="005D2130"/>
    <w:rsid w:val="005D469E"/>
    <w:rsid w:val="005D4CF6"/>
    <w:rsid w:val="005D5419"/>
    <w:rsid w:val="005D5526"/>
    <w:rsid w:val="005D55EF"/>
    <w:rsid w:val="005E2A36"/>
    <w:rsid w:val="005E2CFC"/>
    <w:rsid w:val="005E4229"/>
    <w:rsid w:val="005E5215"/>
    <w:rsid w:val="005E5B64"/>
    <w:rsid w:val="005E5D25"/>
    <w:rsid w:val="005E5FB9"/>
    <w:rsid w:val="005E60E9"/>
    <w:rsid w:val="005E6701"/>
    <w:rsid w:val="005E6927"/>
    <w:rsid w:val="005E6B08"/>
    <w:rsid w:val="005E6CD5"/>
    <w:rsid w:val="005E6FBA"/>
    <w:rsid w:val="005F0B4F"/>
    <w:rsid w:val="005F1E21"/>
    <w:rsid w:val="005F24FB"/>
    <w:rsid w:val="005F39EC"/>
    <w:rsid w:val="005F3D1D"/>
    <w:rsid w:val="005F41B6"/>
    <w:rsid w:val="005F4661"/>
    <w:rsid w:val="005F4699"/>
    <w:rsid w:val="005F49E1"/>
    <w:rsid w:val="005F5A83"/>
    <w:rsid w:val="005F5B2B"/>
    <w:rsid w:val="005F5FA5"/>
    <w:rsid w:val="005F6DAA"/>
    <w:rsid w:val="005F6DF0"/>
    <w:rsid w:val="005F7926"/>
    <w:rsid w:val="0060040A"/>
    <w:rsid w:val="006007B8"/>
    <w:rsid w:val="00600A1D"/>
    <w:rsid w:val="00600F5B"/>
    <w:rsid w:val="00601858"/>
    <w:rsid w:val="00602ED6"/>
    <w:rsid w:val="00603D56"/>
    <w:rsid w:val="00604398"/>
    <w:rsid w:val="00604F74"/>
    <w:rsid w:val="0060578C"/>
    <w:rsid w:val="00605987"/>
    <w:rsid w:val="006059DB"/>
    <w:rsid w:val="006063E5"/>
    <w:rsid w:val="00607D15"/>
    <w:rsid w:val="006100B8"/>
    <w:rsid w:val="006109F0"/>
    <w:rsid w:val="0061235A"/>
    <w:rsid w:val="00612A04"/>
    <w:rsid w:val="00612BBD"/>
    <w:rsid w:val="00613183"/>
    <w:rsid w:val="00613E4F"/>
    <w:rsid w:val="00613F52"/>
    <w:rsid w:val="00614C3D"/>
    <w:rsid w:val="0061533F"/>
    <w:rsid w:val="006153F0"/>
    <w:rsid w:val="00615AA1"/>
    <w:rsid w:val="00615B67"/>
    <w:rsid w:val="00616143"/>
    <w:rsid w:val="0061712D"/>
    <w:rsid w:val="00617A35"/>
    <w:rsid w:val="00617C5B"/>
    <w:rsid w:val="00617F22"/>
    <w:rsid w:val="00620064"/>
    <w:rsid w:val="0062128E"/>
    <w:rsid w:val="00621677"/>
    <w:rsid w:val="00621B4F"/>
    <w:rsid w:val="00621DD6"/>
    <w:rsid w:val="00622046"/>
    <w:rsid w:val="00622068"/>
    <w:rsid w:val="00622EDE"/>
    <w:rsid w:val="00625B59"/>
    <w:rsid w:val="00625D2D"/>
    <w:rsid w:val="006270BA"/>
    <w:rsid w:val="00627275"/>
    <w:rsid w:val="00627BE9"/>
    <w:rsid w:val="0063074A"/>
    <w:rsid w:val="00630890"/>
    <w:rsid w:val="00630944"/>
    <w:rsid w:val="00630C90"/>
    <w:rsid w:val="00632722"/>
    <w:rsid w:val="00632C8E"/>
    <w:rsid w:val="006334B4"/>
    <w:rsid w:val="00633A72"/>
    <w:rsid w:val="00635CCA"/>
    <w:rsid w:val="006367F0"/>
    <w:rsid w:val="00637086"/>
    <w:rsid w:val="00637385"/>
    <w:rsid w:val="00637952"/>
    <w:rsid w:val="006437F9"/>
    <w:rsid w:val="00644701"/>
    <w:rsid w:val="00644A4D"/>
    <w:rsid w:val="00644A90"/>
    <w:rsid w:val="0064585F"/>
    <w:rsid w:val="00645DF9"/>
    <w:rsid w:val="00647818"/>
    <w:rsid w:val="006502E3"/>
    <w:rsid w:val="00651476"/>
    <w:rsid w:val="006517E8"/>
    <w:rsid w:val="00651C09"/>
    <w:rsid w:val="00653EF6"/>
    <w:rsid w:val="0065499B"/>
    <w:rsid w:val="00654EB6"/>
    <w:rsid w:val="0065507B"/>
    <w:rsid w:val="006556AB"/>
    <w:rsid w:val="00655747"/>
    <w:rsid w:val="00656034"/>
    <w:rsid w:val="006564E5"/>
    <w:rsid w:val="00656C0B"/>
    <w:rsid w:val="006608B3"/>
    <w:rsid w:val="00660CB2"/>
    <w:rsid w:val="0066165E"/>
    <w:rsid w:val="00661A44"/>
    <w:rsid w:val="00661F35"/>
    <w:rsid w:val="006628AF"/>
    <w:rsid w:val="00662E95"/>
    <w:rsid w:val="00663762"/>
    <w:rsid w:val="00664A50"/>
    <w:rsid w:val="00664D2A"/>
    <w:rsid w:val="00664D7D"/>
    <w:rsid w:val="00664DB3"/>
    <w:rsid w:val="00664ED2"/>
    <w:rsid w:val="006651F4"/>
    <w:rsid w:val="00666F49"/>
    <w:rsid w:val="00670E38"/>
    <w:rsid w:val="00671016"/>
    <w:rsid w:val="006711B4"/>
    <w:rsid w:val="006715CE"/>
    <w:rsid w:val="00671658"/>
    <w:rsid w:val="00672C5F"/>
    <w:rsid w:val="006730DB"/>
    <w:rsid w:val="00673170"/>
    <w:rsid w:val="00673965"/>
    <w:rsid w:val="00673C18"/>
    <w:rsid w:val="00674585"/>
    <w:rsid w:val="00674E58"/>
    <w:rsid w:val="00675AB9"/>
    <w:rsid w:val="00676E4E"/>
    <w:rsid w:val="00677FA5"/>
    <w:rsid w:val="0068142C"/>
    <w:rsid w:val="006819DA"/>
    <w:rsid w:val="00682132"/>
    <w:rsid w:val="00682138"/>
    <w:rsid w:val="00682180"/>
    <w:rsid w:val="006834DC"/>
    <w:rsid w:val="00683A69"/>
    <w:rsid w:val="0068427E"/>
    <w:rsid w:val="00684924"/>
    <w:rsid w:val="00685597"/>
    <w:rsid w:val="00686E13"/>
    <w:rsid w:val="0068770C"/>
    <w:rsid w:val="00690258"/>
    <w:rsid w:val="0069125A"/>
    <w:rsid w:val="006912B9"/>
    <w:rsid w:val="00691A34"/>
    <w:rsid w:val="00692C3E"/>
    <w:rsid w:val="00692ECD"/>
    <w:rsid w:val="00693100"/>
    <w:rsid w:val="006942C1"/>
    <w:rsid w:val="00694B72"/>
    <w:rsid w:val="00694CDF"/>
    <w:rsid w:val="0069538B"/>
    <w:rsid w:val="00695553"/>
    <w:rsid w:val="006960A4"/>
    <w:rsid w:val="00697A24"/>
    <w:rsid w:val="006A0606"/>
    <w:rsid w:val="006A0B6E"/>
    <w:rsid w:val="006A1497"/>
    <w:rsid w:val="006A170D"/>
    <w:rsid w:val="006A1845"/>
    <w:rsid w:val="006A34F8"/>
    <w:rsid w:val="006A49CB"/>
    <w:rsid w:val="006A52D2"/>
    <w:rsid w:val="006A54BD"/>
    <w:rsid w:val="006A5573"/>
    <w:rsid w:val="006A6954"/>
    <w:rsid w:val="006A7254"/>
    <w:rsid w:val="006A766D"/>
    <w:rsid w:val="006A7B6E"/>
    <w:rsid w:val="006B03BF"/>
    <w:rsid w:val="006B0F0F"/>
    <w:rsid w:val="006B1DC8"/>
    <w:rsid w:val="006B1EB7"/>
    <w:rsid w:val="006B1FF6"/>
    <w:rsid w:val="006B2490"/>
    <w:rsid w:val="006B29EB"/>
    <w:rsid w:val="006B2C63"/>
    <w:rsid w:val="006B2CBA"/>
    <w:rsid w:val="006B2F79"/>
    <w:rsid w:val="006B33FE"/>
    <w:rsid w:val="006B3A2A"/>
    <w:rsid w:val="006B49D3"/>
    <w:rsid w:val="006B5D76"/>
    <w:rsid w:val="006B62B0"/>
    <w:rsid w:val="006B718E"/>
    <w:rsid w:val="006B7C34"/>
    <w:rsid w:val="006B7CE4"/>
    <w:rsid w:val="006C0141"/>
    <w:rsid w:val="006C0152"/>
    <w:rsid w:val="006C27B4"/>
    <w:rsid w:val="006C2DC7"/>
    <w:rsid w:val="006C3A26"/>
    <w:rsid w:val="006C3E31"/>
    <w:rsid w:val="006C4EC2"/>
    <w:rsid w:val="006C5297"/>
    <w:rsid w:val="006C5562"/>
    <w:rsid w:val="006C64AC"/>
    <w:rsid w:val="006C68E8"/>
    <w:rsid w:val="006C6E4B"/>
    <w:rsid w:val="006C739E"/>
    <w:rsid w:val="006C7E6E"/>
    <w:rsid w:val="006D00C6"/>
    <w:rsid w:val="006D2112"/>
    <w:rsid w:val="006D364C"/>
    <w:rsid w:val="006D3E49"/>
    <w:rsid w:val="006D4F26"/>
    <w:rsid w:val="006D543D"/>
    <w:rsid w:val="006D6917"/>
    <w:rsid w:val="006D717A"/>
    <w:rsid w:val="006D7D60"/>
    <w:rsid w:val="006E0C22"/>
    <w:rsid w:val="006E1F91"/>
    <w:rsid w:val="006E2097"/>
    <w:rsid w:val="006E2B41"/>
    <w:rsid w:val="006E2C52"/>
    <w:rsid w:val="006E320A"/>
    <w:rsid w:val="006E3639"/>
    <w:rsid w:val="006E5723"/>
    <w:rsid w:val="006E5FDA"/>
    <w:rsid w:val="006E6C42"/>
    <w:rsid w:val="006E6E79"/>
    <w:rsid w:val="006E77AB"/>
    <w:rsid w:val="006F0E3A"/>
    <w:rsid w:val="006F0F85"/>
    <w:rsid w:val="006F1295"/>
    <w:rsid w:val="006F1CCC"/>
    <w:rsid w:val="006F2B10"/>
    <w:rsid w:val="006F2D66"/>
    <w:rsid w:val="006F30DC"/>
    <w:rsid w:val="006F488E"/>
    <w:rsid w:val="006F4EE4"/>
    <w:rsid w:val="006F56B9"/>
    <w:rsid w:val="006F5ADF"/>
    <w:rsid w:val="006F6129"/>
    <w:rsid w:val="006F6C86"/>
    <w:rsid w:val="006F6C90"/>
    <w:rsid w:val="006F77F1"/>
    <w:rsid w:val="00700103"/>
    <w:rsid w:val="00701351"/>
    <w:rsid w:val="00701904"/>
    <w:rsid w:val="00701F3F"/>
    <w:rsid w:val="00702959"/>
    <w:rsid w:val="00703095"/>
    <w:rsid w:val="00703D0C"/>
    <w:rsid w:val="007041EE"/>
    <w:rsid w:val="0070451B"/>
    <w:rsid w:val="00705289"/>
    <w:rsid w:val="00706991"/>
    <w:rsid w:val="00706CC6"/>
    <w:rsid w:val="007079CC"/>
    <w:rsid w:val="00710160"/>
    <w:rsid w:val="007105D5"/>
    <w:rsid w:val="00710F59"/>
    <w:rsid w:val="00711D3F"/>
    <w:rsid w:val="00711FC9"/>
    <w:rsid w:val="00712DE9"/>
    <w:rsid w:val="007134F3"/>
    <w:rsid w:val="00713898"/>
    <w:rsid w:val="00714629"/>
    <w:rsid w:val="007149F4"/>
    <w:rsid w:val="00715071"/>
    <w:rsid w:val="00715B97"/>
    <w:rsid w:val="00715F66"/>
    <w:rsid w:val="007162C1"/>
    <w:rsid w:val="0071649F"/>
    <w:rsid w:val="0072004E"/>
    <w:rsid w:val="00720F91"/>
    <w:rsid w:val="0072106A"/>
    <w:rsid w:val="007224D2"/>
    <w:rsid w:val="007230F5"/>
    <w:rsid w:val="0072324F"/>
    <w:rsid w:val="00723CC0"/>
    <w:rsid w:val="00723F37"/>
    <w:rsid w:val="0072411E"/>
    <w:rsid w:val="00724150"/>
    <w:rsid w:val="007244FE"/>
    <w:rsid w:val="00724948"/>
    <w:rsid w:val="007264EE"/>
    <w:rsid w:val="007268AC"/>
    <w:rsid w:val="00726FEE"/>
    <w:rsid w:val="007274AE"/>
    <w:rsid w:val="007305F2"/>
    <w:rsid w:val="00731329"/>
    <w:rsid w:val="00731777"/>
    <w:rsid w:val="00733932"/>
    <w:rsid w:val="00734FC1"/>
    <w:rsid w:val="00735DE9"/>
    <w:rsid w:val="00736418"/>
    <w:rsid w:val="00736656"/>
    <w:rsid w:val="0073774D"/>
    <w:rsid w:val="00737CD8"/>
    <w:rsid w:val="00740D2C"/>
    <w:rsid w:val="00742051"/>
    <w:rsid w:val="007425B1"/>
    <w:rsid w:val="00743141"/>
    <w:rsid w:val="00743219"/>
    <w:rsid w:val="007441A0"/>
    <w:rsid w:val="0074593B"/>
    <w:rsid w:val="00745CFF"/>
    <w:rsid w:val="00746158"/>
    <w:rsid w:val="007462A5"/>
    <w:rsid w:val="00746764"/>
    <w:rsid w:val="007467DE"/>
    <w:rsid w:val="007467E8"/>
    <w:rsid w:val="0074722B"/>
    <w:rsid w:val="0075174F"/>
    <w:rsid w:val="00752D72"/>
    <w:rsid w:val="00752FD8"/>
    <w:rsid w:val="00753D25"/>
    <w:rsid w:val="00755396"/>
    <w:rsid w:val="00755B06"/>
    <w:rsid w:val="0075652A"/>
    <w:rsid w:val="0075678F"/>
    <w:rsid w:val="0075712B"/>
    <w:rsid w:val="00763253"/>
    <w:rsid w:val="0076391E"/>
    <w:rsid w:val="00764F9A"/>
    <w:rsid w:val="00764FC4"/>
    <w:rsid w:val="00765655"/>
    <w:rsid w:val="00765ADE"/>
    <w:rsid w:val="007660D4"/>
    <w:rsid w:val="00767A1E"/>
    <w:rsid w:val="0077206A"/>
    <w:rsid w:val="0077235A"/>
    <w:rsid w:val="00773064"/>
    <w:rsid w:val="00773113"/>
    <w:rsid w:val="00774A32"/>
    <w:rsid w:val="00774DB3"/>
    <w:rsid w:val="00776281"/>
    <w:rsid w:val="007764F9"/>
    <w:rsid w:val="00776F76"/>
    <w:rsid w:val="00777F0B"/>
    <w:rsid w:val="00780318"/>
    <w:rsid w:val="00780447"/>
    <w:rsid w:val="00780809"/>
    <w:rsid w:val="00780B04"/>
    <w:rsid w:val="00780FB4"/>
    <w:rsid w:val="0078183B"/>
    <w:rsid w:val="00781AB8"/>
    <w:rsid w:val="00782434"/>
    <w:rsid w:val="00782CDC"/>
    <w:rsid w:val="00782E55"/>
    <w:rsid w:val="00782E67"/>
    <w:rsid w:val="00782F81"/>
    <w:rsid w:val="007839A8"/>
    <w:rsid w:val="007839CC"/>
    <w:rsid w:val="0078493A"/>
    <w:rsid w:val="007849FD"/>
    <w:rsid w:val="00785CA3"/>
    <w:rsid w:val="0078607F"/>
    <w:rsid w:val="007860D1"/>
    <w:rsid w:val="0079029B"/>
    <w:rsid w:val="007908A3"/>
    <w:rsid w:val="00790D83"/>
    <w:rsid w:val="007919F6"/>
    <w:rsid w:val="00791E0E"/>
    <w:rsid w:val="00792604"/>
    <w:rsid w:val="00792C92"/>
    <w:rsid w:val="00793ABB"/>
    <w:rsid w:val="00794104"/>
    <w:rsid w:val="007943AA"/>
    <w:rsid w:val="00794934"/>
    <w:rsid w:val="00794BC1"/>
    <w:rsid w:val="0079500E"/>
    <w:rsid w:val="007956CC"/>
    <w:rsid w:val="00796445"/>
    <w:rsid w:val="007966EA"/>
    <w:rsid w:val="007967F0"/>
    <w:rsid w:val="007A05BF"/>
    <w:rsid w:val="007A086D"/>
    <w:rsid w:val="007A16D9"/>
    <w:rsid w:val="007A206F"/>
    <w:rsid w:val="007A3076"/>
    <w:rsid w:val="007A4C52"/>
    <w:rsid w:val="007A4CA2"/>
    <w:rsid w:val="007A4D58"/>
    <w:rsid w:val="007A5265"/>
    <w:rsid w:val="007A5BC4"/>
    <w:rsid w:val="007A65D7"/>
    <w:rsid w:val="007A6B74"/>
    <w:rsid w:val="007B173C"/>
    <w:rsid w:val="007B1CE1"/>
    <w:rsid w:val="007B2B10"/>
    <w:rsid w:val="007B32FA"/>
    <w:rsid w:val="007B4029"/>
    <w:rsid w:val="007B46BF"/>
    <w:rsid w:val="007B4825"/>
    <w:rsid w:val="007B5B85"/>
    <w:rsid w:val="007B5E4A"/>
    <w:rsid w:val="007B62F6"/>
    <w:rsid w:val="007B6A92"/>
    <w:rsid w:val="007B6BEA"/>
    <w:rsid w:val="007B726B"/>
    <w:rsid w:val="007B79FB"/>
    <w:rsid w:val="007B7A08"/>
    <w:rsid w:val="007B7DC9"/>
    <w:rsid w:val="007C03CB"/>
    <w:rsid w:val="007C03CF"/>
    <w:rsid w:val="007C0630"/>
    <w:rsid w:val="007C167D"/>
    <w:rsid w:val="007C1CF0"/>
    <w:rsid w:val="007C31CE"/>
    <w:rsid w:val="007C3A7F"/>
    <w:rsid w:val="007C3BDA"/>
    <w:rsid w:val="007C3CB1"/>
    <w:rsid w:val="007C4DF0"/>
    <w:rsid w:val="007C5B6A"/>
    <w:rsid w:val="007C6299"/>
    <w:rsid w:val="007C703C"/>
    <w:rsid w:val="007C789A"/>
    <w:rsid w:val="007D0BEF"/>
    <w:rsid w:val="007D112C"/>
    <w:rsid w:val="007D1486"/>
    <w:rsid w:val="007D14AE"/>
    <w:rsid w:val="007D190A"/>
    <w:rsid w:val="007D1DD0"/>
    <w:rsid w:val="007D2584"/>
    <w:rsid w:val="007D281E"/>
    <w:rsid w:val="007D2A55"/>
    <w:rsid w:val="007D3AA3"/>
    <w:rsid w:val="007D44C2"/>
    <w:rsid w:val="007D5A23"/>
    <w:rsid w:val="007D5D55"/>
    <w:rsid w:val="007D6177"/>
    <w:rsid w:val="007D7172"/>
    <w:rsid w:val="007D7358"/>
    <w:rsid w:val="007D7E7E"/>
    <w:rsid w:val="007E0C2C"/>
    <w:rsid w:val="007E27C0"/>
    <w:rsid w:val="007E2D2F"/>
    <w:rsid w:val="007E3DD3"/>
    <w:rsid w:val="007E406C"/>
    <w:rsid w:val="007E54BF"/>
    <w:rsid w:val="007E79F2"/>
    <w:rsid w:val="007F03EE"/>
    <w:rsid w:val="007F139A"/>
    <w:rsid w:val="007F148E"/>
    <w:rsid w:val="007F25E5"/>
    <w:rsid w:val="007F26C9"/>
    <w:rsid w:val="007F287F"/>
    <w:rsid w:val="007F4694"/>
    <w:rsid w:val="007F6166"/>
    <w:rsid w:val="007F642B"/>
    <w:rsid w:val="007F7509"/>
    <w:rsid w:val="0080059B"/>
    <w:rsid w:val="008019D1"/>
    <w:rsid w:val="00802616"/>
    <w:rsid w:val="00802A7C"/>
    <w:rsid w:val="008038E1"/>
    <w:rsid w:val="00803AC3"/>
    <w:rsid w:val="00803D4A"/>
    <w:rsid w:val="00803EB3"/>
    <w:rsid w:val="00803F87"/>
    <w:rsid w:val="008050FD"/>
    <w:rsid w:val="00805452"/>
    <w:rsid w:val="00805C02"/>
    <w:rsid w:val="0081046D"/>
    <w:rsid w:val="00810A1E"/>
    <w:rsid w:val="00811295"/>
    <w:rsid w:val="00811A2B"/>
    <w:rsid w:val="0081299F"/>
    <w:rsid w:val="00812C72"/>
    <w:rsid w:val="00812CF3"/>
    <w:rsid w:val="00813632"/>
    <w:rsid w:val="008144B3"/>
    <w:rsid w:val="0081537A"/>
    <w:rsid w:val="00816057"/>
    <w:rsid w:val="00816632"/>
    <w:rsid w:val="008172CC"/>
    <w:rsid w:val="008174D3"/>
    <w:rsid w:val="00817C8D"/>
    <w:rsid w:val="00820393"/>
    <w:rsid w:val="00820444"/>
    <w:rsid w:val="00820C5F"/>
    <w:rsid w:val="00820FA7"/>
    <w:rsid w:val="00821829"/>
    <w:rsid w:val="00822E3C"/>
    <w:rsid w:val="0082390A"/>
    <w:rsid w:val="008249B6"/>
    <w:rsid w:val="00825B40"/>
    <w:rsid w:val="00825C25"/>
    <w:rsid w:val="00825ECC"/>
    <w:rsid w:val="0082691C"/>
    <w:rsid w:val="00826C67"/>
    <w:rsid w:val="00827479"/>
    <w:rsid w:val="008276D5"/>
    <w:rsid w:val="008315B4"/>
    <w:rsid w:val="00831786"/>
    <w:rsid w:val="00832172"/>
    <w:rsid w:val="00832F93"/>
    <w:rsid w:val="00833057"/>
    <w:rsid w:val="00833F65"/>
    <w:rsid w:val="008340C3"/>
    <w:rsid w:val="00835B11"/>
    <w:rsid w:val="00835D44"/>
    <w:rsid w:val="00836D72"/>
    <w:rsid w:val="00837FCF"/>
    <w:rsid w:val="00837FDE"/>
    <w:rsid w:val="008409C7"/>
    <w:rsid w:val="00842D26"/>
    <w:rsid w:val="00842E3B"/>
    <w:rsid w:val="00843E57"/>
    <w:rsid w:val="0084557C"/>
    <w:rsid w:val="00845ECE"/>
    <w:rsid w:val="00847883"/>
    <w:rsid w:val="00851414"/>
    <w:rsid w:val="00851AD2"/>
    <w:rsid w:val="008521C3"/>
    <w:rsid w:val="008537C2"/>
    <w:rsid w:val="00853D5F"/>
    <w:rsid w:val="0085409C"/>
    <w:rsid w:val="0085464A"/>
    <w:rsid w:val="00860E4F"/>
    <w:rsid w:val="0086298D"/>
    <w:rsid w:val="0086326D"/>
    <w:rsid w:val="008641CD"/>
    <w:rsid w:val="008643AA"/>
    <w:rsid w:val="00864A26"/>
    <w:rsid w:val="00864B06"/>
    <w:rsid w:val="00864BB8"/>
    <w:rsid w:val="00865483"/>
    <w:rsid w:val="00865C50"/>
    <w:rsid w:val="00865FB5"/>
    <w:rsid w:val="00870548"/>
    <w:rsid w:val="00870980"/>
    <w:rsid w:val="00871F31"/>
    <w:rsid w:val="008729EA"/>
    <w:rsid w:val="00873B49"/>
    <w:rsid w:val="0087457B"/>
    <w:rsid w:val="008748DC"/>
    <w:rsid w:val="008768FB"/>
    <w:rsid w:val="008769B6"/>
    <w:rsid w:val="00880EDD"/>
    <w:rsid w:val="00880F3F"/>
    <w:rsid w:val="008822EB"/>
    <w:rsid w:val="008824EF"/>
    <w:rsid w:val="00882B7C"/>
    <w:rsid w:val="00885AFF"/>
    <w:rsid w:val="008869AC"/>
    <w:rsid w:val="00886D0E"/>
    <w:rsid w:val="00886F90"/>
    <w:rsid w:val="0088715B"/>
    <w:rsid w:val="0089079C"/>
    <w:rsid w:val="00890FBA"/>
    <w:rsid w:val="0089162C"/>
    <w:rsid w:val="00892B58"/>
    <w:rsid w:val="00892EC9"/>
    <w:rsid w:val="00893741"/>
    <w:rsid w:val="00895B23"/>
    <w:rsid w:val="00896426"/>
    <w:rsid w:val="0089654A"/>
    <w:rsid w:val="00897F7E"/>
    <w:rsid w:val="008A16C7"/>
    <w:rsid w:val="008A339B"/>
    <w:rsid w:val="008A367F"/>
    <w:rsid w:val="008A36C8"/>
    <w:rsid w:val="008A3B26"/>
    <w:rsid w:val="008A4B92"/>
    <w:rsid w:val="008A5706"/>
    <w:rsid w:val="008A6811"/>
    <w:rsid w:val="008A6D34"/>
    <w:rsid w:val="008A75A6"/>
    <w:rsid w:val="008A7CA8"/>
    <w:rsid w:val="008B068C"/>
    <w:rsid w:val="008B0C03"/>
    <w:rsid w:val="008B11A2"/>
    <w:rsid w:val="008B24D1"/>
    <w:rsid w:val="008B2834"/>
    <w:rsid w:val="008B2FC5"/>
    <w:rsid w:val="008B3745"/>
    <w:rsid w:val="008B626C"/>
    <w:rsid w:val="008B6B42"/>
    <w:rsid w:val="008B7AD9"/>
    <w:rsid w:val="008C1982"/>
    <w:rsid w:val="008C1C5A"/>
    <w:rsid w:val="008C3DF5"/>
    <w:rsid w:val="008C4CCD"/>
    <w:rsid w:val="008C5A5F"/>
    <w:rsid w:val="008C62E0"/>
    <w:rsid w:val="008C7656"/>
    <w:rsid w:val="008C7D20"/>
    <w:rsid w:val="008D011D"/>
    <w:rsid w:val="008D05B1"/>
    <w:rsid w:val="008D17FC"/>
    <w:rsid w:val="008D1A02"/>
    <w:rsid w:val="008D21D7"/>
    <w:rsid w:val="008D38A0"/>
    <w:rsid w:val="008D3BBF"/>
    <w:rsid w:val="008D3E27"/>
    <w:rsid w:val="008D4E00"/>
    <w:rsid w:val="008D5389"/>
    <w:rsid w:val="008D6D8D"/>
    <w:rsid w:val="008D6E64"/>
    <w:rsid w:val="008D779C"/>
    <w:rsid w:val="008D794F"/>
    <w:rsid w:val="008E0C9F"/>
    <w:rsid w:val="008E1310"/>
    <w:rsid w:val="008E2DE0"/>
    <w:rsid w:val="008E33B2"/>
    <w:rsid w:val="008E40AA"/>
    <w:rsid w:val="008E4429"/>
    <w:rsid w:val="008E5441"/>
    <w:rsid w:val="008E5542"/>
    <w:rsid w:val="008E5C95"/>
    <w:rsid w:val="008E5E7B"/>
    <w:rsid w:val="008E5F5B"/>
    <w:rsid w:val="008E6CCA"/>
    <w:rsid w:val="008E6E8A"/>
    <w:rsid w:val="008E71C2"/>
    <w:rsid w:val="008E7866"/>
    <w:rsid w:val="008E7C3F"/>
    <w:rsid w:val="008E7F6A"/>
    <w:rsid w:val="008F034E"/>
    <w:rsid w:val="008F088F"/>
    <w:rsid w:val="008F08B4"/>
    <w:rsid w:val="008F09EC"/>
    <w:rsid w:val="008F0BF3"/>
    <w:rsid w:val="008F13E3"/>
    <w:rsid w:val="008F1975"/>
    <w:rsid w:val="008F34C9"/>
    <w:rsid w:val="008F370D"/>
    <w:rsid w:val="008F3AFF"/>
    <w:rsid w:val="008F3DA1"/>
    <w:rsid w:val="008F41CA"/>
    <w:rsid w:val="008F4458"/>
    <w:rsid w:val="008F45BB"/>
    <w:rsid w:val="008F60B1"/>
    <w:rsid w:val="008F62A3"/>
    <w:rsid w:val="008F68E6"/>
    <w:rsid w:val="008F7872"/>
    <w:rsid w:val="008F7DC9"/>
    <w:rsid w:val="00901EEB"/>
    <w:rsid w:val="009038A5"/>
    <w:rsid w:val="00903B06"/>
    <w:rsid w:val="00903C19"/>
    <w:rsid w:val="00904548"/>
    <w:rsid w:val="009047CF"/>
    <w:rsid w:val="00905402"/>
    <w:rsid w:val="0090695C"/>
    <w:rsid w:val="0091073B"/>
    <w:rsid w:val="00910901"/>
    <w:rsid w:val="009114A5"/>
    <w:rsid w:val="00911A1B"/>
    <w:rsid w:val="00912CEC"/>
    <w:rsid w:val="00913CAA"/>
    <w:rsid w:val="0091520C"/>
    <w:rsid w:val="009162F1"/>
    <w:rsid w:val="0091682E"/>
    <w:rsid w:val="00916E0C"/>
    <w:rsid w:val="00920F38"/>
    <w:rsid w:val="0092173D"/>
    <w:rsid w:val="00921856"/>
    <w:rsid w:val="0092483D"/>
    <w:rsid w:val="00925E9E"/>
    <w:rsid w:val="00926552"/>
    <w:rsid w:val="009270A1"/>
    <w:rsid w:val="00927CAF"/>
    <w:rsid w:val="00930D26"/>
    <w:rsid w:val="00930DAB"/>
    <w:rsid w:val="00931210"/>
    <w:rsid w:val="009315A6"/>
    <w:rsid w:val="00931B1F"/>
    <w:rsid w:val="00931E38"/>
    <w:rsid w:val="00932B53"/>
    <w:rsid w:val="00934BC5"/>
    <w:rsid w:val="00935FA3"/>
    <w:rsid w:val="009361B5"/>
    <w:rsid w:val="00937208"/>
    <w:rsid w:val="0093763A"/>
    <w:rsid w:val="00937F99"/>
    <w:rsid w:val="00940197"/>
    <w:rsid w:val="00940563"/>
    <w:rsid w:val="0094117B"/>
    <w:rsid w:val="009431E2"/>
    <w:rsid w:val="00943970"/>
    <w:rsid w:val="00943BDC"/>
    <w:rsid w:val="00943CB2"/>
    <w:rsid w:val="00943DEB"/>
    <w:rsid w:val="009447E3"/>
    <w:rsid w:val="00944B0E"/>
    <w:rsid w:val="00944E4C"/>
    <w:rsid w:val="009458F4"/>
    <w:rsid w:val="0094670E"/>
    <w:rsid w:val="009467B0"/>
    <w:rsid w:val="0094687F"/>
    <w:rsid w:val="009469D6"/>
    <w:rsid w:val="00950265"/>
    <w:rsid w:val="0095172D"/>
    <w:rsid w:val="0095240C"/>
    <w:rsid w:val="009528B5"/>
    <w:rsid w:val="00952E92"/>
    <w:rsid w:val="009537A8"/>
    <w:rsid w:val="009552C6"/>
    <w:rsid w:val="0095588F"/>
    <w:rsid w:val="009577EE"/>
    <w:rsid w:val="00960B93"/>
    <w:rsid w:val="0096281D"/>
    <w:rsid w:val="009629D1"/>
    <w:rsid w:val="00962C71"/>
    <w:rsid w:val="00962CEB"/>
    <w:rsid w:val="00962D99"/>
    <w:rsid w:val="009636E4"/>
    <w:rsid w:val="009644A9"/>
    <w:rsid w:val="00965AD7"/>
    <w:rsid w:val="009663D3"/>
    <w:rsid w:val="00966C91"/>
    <w:rsid w:val="00967688"/>
    <w:rsid w:val="00967960"/>
    <w:rsid w:val="009702CA"/>
    <w:rsid w:val="0097260A"/>
    <w:rsid w:val="00972D08"/>
    <w:rsid w:val="00974037"/>
    <w:rsid w:val="00974BA6"/>
    <w:rsid w:val="00975470"/>
    <w:rsid w:val="00975C7E"/>
    <w:rsid w:val="00976D9B"/>
    <w:rsid w:val="00980961"/>
    <w:rsid w:val="00980AA0"/>
    <w:rsid w:val="0098112B"/>
    <w:rsid w:val="009813CD"/>
    <w:rsid w:val="00982625"/>
    <w:rsid w:val="00982F28"/>
    <w:rsid w:val="0098392E"/>
    <w:rsid w:val="00983FB5"/>
    <w:rsid w:val="00984624"/>
    <w:rsid w:val="00986ADA"/>
    <w:rsid w:val="00987666"/>
    <w:rsid w:val="00987801"/>
    <w:rsid w:val="00990CDC"/>
    <w:rsid w:val="0099260E"/>
    <w:rsid w:val="00994BCD"/>
    <w:rsid w:val="00995AB1"/>
    <w:rsid w:val="0099641C"/>
    <w:rsid w:val="00997E1C"/>
    <w:rsid w:val="009A21A3"/>
    <w:rsid w:val="009A237F"/>
    <w:rsid w:val="009A2641"/>
    <w:rsid w:val="009A2819"/>
    <w:rsid w:val="009A2F79"/>
    <w:rsid w:val="009A32E9"/>
    <w:rsid w:val="009A33E0"/>
    <w:rsid w:val="009A3B1A"/>
    <w:rsid w:val="009A3CE7"/>
    <w:rsid w:val="009A3DEC"/>
    <w:rsid w:val="009A618D"/>
    <w:rsid w:val="009A66E6"/>
    <w:rsid w:val="009A6B87"/>
    <w:rsid w:val="009A7392"/>
    <w:rsid w:val="009A7A5A"/>
    <w:rsid w:val="009B18A3"/>
    <w:rsid w:val="009B4355"/>
    <w:rsid w:val="009B436F"/>
    <w:rsid w:val="009B4410"/>
    <w:rsid w:val="009B4E94"/>
    <w:rsid w:val="009B54E5"/>
    <w:rsid w:val="009B5502"/>
    <w:rsid w:val="009B5736"/>
    <w:rsid w:val="009B5921"/>
    <w:rsid w:val="009B66CB"/>
    <w:rsid w:val="009B76AF"/>
    <w:rsid w:val="009B7825"/>
    <w:rsid w:val="009B78F0"/>
    <w:rsid w:val="009C0EF7"/>
    <w:rsid w:val="009C0FBC"/>
    <w:rsid w:val="009C169B"/>
    <w:rsid w:val="009C278F"/>
    <w:rsid w:val="009C29FF"/>
    <w:rsid w:val="009C375A"/>
    <w:rsid w:val="009C3B8C"/>
    <w:rsid w:val="009C3DD5"/>
    <w:rsid w:val="009C43A0"/>
    <w:rsid w:val="009C4F61"/>
    <w:rsid w:val="009C592E"/>
    <w:rsid w:val="009C6645"/>
    <w:rsid w:val="009D0333"/>
    <w:rsid w:val="009D1D97"/>
    <w:rsid w:val="009D1FC4"/>
    <w:rsid w:val="009D2008"/>
    <w:rsid w:val="009D24AF"/>
    <w:rsid w:val="009D24BD"/>
    <w:rsid w:val="009D2B91"/>
    <w:rsid w:val="009D3EF8"/>
    <w:rsid w:val="009D4A82"/>
    <w:rsid w:val="009D566B"/>
    <w:rsid w:val="009D6441"/>
    <w:rsid w:val="009D6EA0"/>
    <w:rsid w:val="009D7D19"/>
    <w:rsid w:val="009E0E9A"/>
    <w:rsid w:val="009E10CC"/>
    <w:rsid w:val="009E2BCC"/>
    <w:rsid w:val="009E3709"/>
    <w:rsid w:val="009E3B85"/>
    <w:rsid w:val="009E4775"/>
    <w:rsid w:val="009E5749"/>
    <w:rsid w:val="009E73C8"/>
    <w:rsid w:val="009F24D7"/>
    <w:rsid w:val="009F3994"/>
    <w:rsid w:val="009F4493"/>
    <w:rsid w:val="009F454D"/>
    <w:rsid w:val="009F69F3"/>
    <w:rsid w:val="009F6F07"/>
    <w:rsid w:val="009F74B3"/>
    <w:rsid w:val="009F7795"/>
    <w:rsid w:val="00A00E75"/>
    <w:rsid w:val="00A00F83"/>
    <w:rsid w:val="00A022DF"/>
    <w:rsid w:val="00A02E2B"/>
    <w:rsid w:val="00A03074"/>
    <w:rsid w:val="00A03088"/>
    <w:rsid w:val="00A03B09"/>
    <w:rsid w:val="00A040A1"/>
    <w:rsid w:val="00A04A35"/>
    <w:rsid w:val="00A055FC"/>
    <w:rsid w:val="00A05ABF"/>
    <w:rsid w:val="00A05CB3"/>
    <w:rsid w:val="00A05CED"/>
    <w:rsid w:val="00A07ECD"/>
    <w:rsid w:val="00A07F11"/>
    <w:rsid w:val="00A10AA4"/>
    <w:rsid w:val="00A114E9"/>
    <w:rsid w:val="00A1154E"/>
    <w:rsid w:val="00A11D96"/>
    <w:rsid w:val="00A134FA"/>
    <w:rsid w:val="00A13721"/>
    <w:rsid w:val="00A138DB"/>
    <w:rsid w:val="00A13CCD"/>
    <w:rsid w:val="00A16191"/>
    <w:rsid w:val="00A1655D"/>
    <w:rsid w:val="00A17923"/>
    <w:rsid w:val="00A179EF"/>
    <w:rsid w:val="00A17A34"/>
    <w:rsid w:val="00A17E6D"/>
    <w:rsid w:val="00A17EBF"/>
    <w:rsid w:val="00A212A7"/>
    <w:rsid w:val="00A2327F"/>
    <w:rsid w:val="00A23B37"/>
    <w:rsid w:val="00A2408B"/>
    <w:rsid w:val="00A24B85"/>
    <w:rsid w:val="00A27C5B"/>
    <w:rsid w:val="00A27F71"/>
    <w:rsid w:val="00A31096"/>
    <w:rsid w:val="00A31671"/>
    <w:rsid w:val="00A31F44"/>
    <w:rsid w:val="00A320CD"/>
    <w:rsid w:val="00A324FF"/>
    <w:rsid w:val="00A32D30"/>
    <w:rsid w:val="00A33E5F"/>
    <w:rsid w:val="00A34050"/>
    <w:rsid w:val="00A3408D"/>
    <w:rsid w:val="00A34C9F"/>
    <w:rsid w:val="00A34E6F"/>
    <w:rsid w:val="00A356AA"/>
    <w:rsid w:val="00A36240"/>
    <w:rsid w:val="00A36319"/>
    <w:rsid w:val="00A37F0D"/>
    <w:rsid w:val="00A403D2"/>
    <w:rsid w:val="00A40965"/>
    <w:rsid w:val="00A418A4"/>
    <w:rsid w:val="00A4244D"/>
    <w:rsid w:val="00A42C23"/>
    <w:rsid w:val="00A43357"/>
    <w:rsid w:val="00A44E4E"/>
    <w:rsid w:val="00A45B61"/>
    <w:rsid w:val="00A46E01"/>
    <w:rsid w:val="00A476A6"/>
    <w:rsid w:val="00A47853"/>
    <w:rsid w:val="00A50395"/>
    <w:rsid w:val="00A50A95"/>
    <w:rsid w:val="00A50D83"/>
    <w:rsid w:val="00A5123C"/>
    <w:rsid w:val="00A515A9"/>
    <w:rsid w:val="00A51ACE"/>
    <w:rsid w:val="00A51B34"/>
    <w:rsid w:val="00A53113"/>
    <w:rsid w:val="00A53245"/>
    <w:rsid w:val="00A54083"/>
    <w:rsid w:val="00A54ACA"/>
    <w:rsid w:val="00A54ECE"/>
    <w:rsid w:val="00A55067"/>
    <w:rsid w:val="00A5602F"/>
    <w:rsid w:val="00A5603A"/>
    <w:rsid w:val="00A56A6F"/>
    <w:rsid w:val="00A56C33"/>
    <w:rsid w:val="00A574CF"/>
    <w:rsid w:val="00A57806"/>
    <w:rsid w:val="00A57A90"/>
    <w:rsid w:val="00A57E23"/>
    <w:rsid w:val="00A57F5F"/>
    <w:rsid w:val="00A6075E"/>
    <w:rsid w:val="00A61121"/>
    <w:rsid w:val="00A61A57"/>
    <w:rsid w:val="00A62836"/>
    <w:rsid w:val="00A62CC6"/>
    <w:rsid w:val="00A64385"/>
    <w:rsid w:val="00A647F7"/>
    <w:rsid w:val="00A65BDA"/>
    <w:rsid w:val="00A65C99"/>
    <w:rsid w:val="00A7001C"/>
    <w:rsid w:val="00A703FC"/>
    <w:rsid w:val="00A70EF8"/>
    <w:rsid w:val="00A72510"/>
    <w:rsid w:val="00A7252F"/>
    <w:rsid w:val="00A72844"/>
    <w:rsid w:val="00A72B48"/>
    <w:rsid w:val="00A72EF9"/>
    <w:rsid w:val="00A73A94"/>
    <w:rsid w:val="00A741E4"/>
    <w:rsid w:val="00A74DE7"/>
    <w:rsid w:val="00A75049"/>
    <w:rsid w:val="00A75266"/>
    <w:rsid w:val="00A7599A"/>
    <w:rsid w:val="00A76373"/>
    <w:rsid w:val="00A77E11"/>
    <w:rsid w:val="00A77E33"/>
    <w:rsid w:val="00A809FD"/>
    <w:rsid w:val="00A81B74"/>
    <w:rsid w:val="00A820FF"/>
    <w:rsid w:val="00A822D3"/>
    <w:rsid w:val="00A82308"/>
    <w:rsid w:val="00A83D5E"/>
    <w:rsid w:val="00A83EAA"/>
    <w:rsid w:val="00A84B58"/>
    <w:rsid w:val="00A879EC"/>
    <w:rsid w:val="00A9070B"/>
    <w:rsid w:val="00A91032"/>
    <w:rsid w:val="00A91070"/>
    <w:rsid w:val="00A91484"/>
    <w:rsid w:val="00A91BDB"/>
    <w:rsid w:val="00A92B5F"/>
    <w:rsid w:val="00A94C54"/>
    <w:rsid w:val="00A95503"/>
    <w:rsid w:val="00A95B21"/>
    <w:rsid w:val="00A95E94"/>
    <w:rsid w:val="00A9653F"/>
    <w:rsid w:val="00A96773"/>
    <w:rsid w:val="00A97D4B"/>
    <w:rsid w:val="00AA0FD0"/>
    <w:rsid w:val="00AA239A"/>
    <w:rsid w:val="00AA2C42"/>
    <w:rsid w:val="00AA4EC7"/>
    <w:rsid w:val="00AA5DF4"/>
    <w:rsid w:val="00AA65AD"/>
    <w:rsid w:val="00AA74B4"/>
    <w:rsid w:val="00AA75E1"/>
    <w:rsid w:val="00AA7F34"/>
    <w:rsid w:val="00AB02D5"/>
    <w:rsid w:val="00AB08DF"/>
    <w:rsid w:val="00AB0FE3"/>
    <w:rsid w:val="00AB14C6"/>
    <w:rsid w:val="00AB16E6"/>
    <w:rsid w:val="00AB22EC"/>
    <w:rsid w:val="00AB35F3"/>
    <w:rsid w:val="00AB3656"/>
    <w:rsid w:val="00AB4ED2"/>
    <w:rsid w:val="00AB4FD5"/>
    <w:rsid w:val="00AB510A"/>
    <w:rsid w:val="00AB5A90"/>
    <w:rsid w:val="00AB6532"/>
    <w:rsid w:val="00AB79B4"/>
    <w:rsid w:val="00AC0A3B"/>
    <w:rsid w:val="00AC1593"/>
    <w:rsid w:val="00AC20B9"/>
    <w:rsid w:val="00AC3234"/>
    <w:rsid w:val="00AC39C5"/>
    <w:rsid w:val="00AC4430"/>
    <w:rsid w:val="00AC4EEF"/>
    <w:rsid w:val="00AC5E75"/>
    <w:rsid w:val="00AC6088"/>
    <w:rsid w:val="00AC694C"/>
    <w:rsid w:val="00AD0566"/>
    <w:rsid w:val="00AD152D"/>
    <w:rsid w:val="00AD1651"/>
    <w:rsid w:val="00AD201E"/>
    <w:rsid w:val="00AD2447"/>
    <w:rsid w:val="00AD2ACC"/>
    <w:rsid w:val="00AD4026"/>
    <w:rsid w:val="00AD4231"/>
    <w:rsid w:val="00AD4E75"/>
    <w:rsid w:val="00AD55DF"/>
    <w:rsid w:val="00AD58E7"/>
    <w:rsid w:val="00AD5D3C"/>
    <w:rsid w:val="00AD5FB8"/>
    <w:rsid w:val="00AD68CD"/>
    <w:rsid w:val="00AD70EE"/>
    <w:rsid w:val="00AD7AE8"/>
    <w:rsid w:val="00AE1111"/>
    <w:rsid w:val="00AE409E"/>
    <w:rsid w:val="00AE4672"/>
    <w:rsid w:val="00AE48FF"/>
    <w:rsid w:val="00AE4CCA"/>
    <w:rsid w:val="00AE505F"/>
    <w:rsid w:val="00AE5146"/>
    <w:rsid w:val="00AE5191"/>
    <w:rsid w:val="00AE5DA1"/>
    <w:rsid w:val="00AE6B50"/>
    <w:rsid w:val="00AF097E"/>
    <w:rsid w:val="00AF0ED1"/>
    <w:rsid w:val="00AF1205"/>
    <w:rsid w:val="00AF18C6"/>
    <w:rsid w:val="00AF2760"/>
    <w:rsid w:val="00AF366B"/>
    <w:rsid w:val="00AF4B02"/>
    <w:rsid w:val="00AF64EA"/>
    <w:rsid w:val="00AF7144"/>
    <w:rsid w:val="00AF7421"/>
    <w:rsid w:val="00B01A00"/>
    <w:rsid w:val="00B0293D"/>
    <w:rsid w:val="00B02E0D"/>
    <w:rsid w:val="00B03182"/>
    <w:rsid w:val="00B03997"/>
    <w:rsid w:val="00B04D8E"/>
    <w:rsid w:val="00B05008"/>
    <w:rsid w:val="00B0527B"/>
    <w:rsid w:val="00B065CB"/>
    <w:rsid w:val="00B06680"/>
    <w:rsid w:val="00B073F2"/>
    <w:rsid w:val="00B07699"/>
    <w:rsid w:val="00B079BE"/>
    <w:rsid w:val="00B07C72"/>
    <w:rsid w:val="00B10D06"/>
    <w:rsid w:val="00B11265"/>
    <w:rsid w:val="00B114A3"/>
    <w:rsid w:val="00B11D82"/>
    <w:rsid w:val="00B11D93"/>
    <w:rsid w:val="00B12C95"/>
    <w:rsid w:val="00B13749"/>
    <w:rsid w:val="00B142A2"/>
    <w:rsid w:val="00B143B1"/>
    <w:rsid w:val="00B1480E"/>
    <w:rsid w:val="00B15795"/>
    <w:rsid w:val="00B16298"/>
    <w:rsid w:val="00B170A9"/>
    <w:rsid w:val="00B17B55"/>
    <w:rsid w:val="00B17C97"/>
    <w:rsid w:val="00B205DF"/>
    <w:rsid w:val="00B20A86"/>
    <w:rsid w:val="00B20F3E"/>
    <w:rsid w:val="00B216C9"/>
    <w:rsid w:val="00B21740"/>
    <w:rsid w:val="00B21C36"/>
    <w:rsid w:val="00B22FE1"/>
    <w:rsid w:val="00B24A66"/>
    <w:rsid w:val="00B25912"/>
    <w:rsid w:val="00B2602C"/>
    <w:rsid w:val="00B26D29"/>
    <w:rsid w:val="00B26F03"/>
    <w:rsid w:val="00B27431"/>
    <w:rsid w:val="00B277AA"/>
    <w:rsid w:val="00B30805"/>
    <w:rsid w:val="00B30D32"/>
    <w:rsid w:val="00B313A8"/>
    <w:rsid w:val="00B314AA"/>
    <w:rsid w:val="00B3285B"/>
    <w:rsid w:val="00B35125"/>
    <w:rsid w:val="00B35130"/>
    <w:rsid w:val="00B35818"/>
    <w:rsid w:val="00B36737"/>
    <w:rsid w:val="00B377AD"/>
    <w:rsid w:val="00B37A4B"/>
    <w:rsid w:val="00B400DB"/>
    <w:rsid w:val="00B40938"/>
    <w:rsid w:val="00B4104F"/>
    <w:rsid w:val="00B4147C"/>
    <w:rsid w:val="00B4274B"/>
    <w:rsid w:val="00B43135"/>
    <w:rsid w:val="00B438EB"/>
    <w:rsid w:val="00B439EF"/>
    <w:rsid w:val="00B455A0"/>
    <w:rsid w:val="00B45C6C"/>
    <w:rsid w:val="00B45DAA"/>
    <w:rsid w:val="00B4655F"/>
    <w:rsid w:val="00B47A04"/>
    <w:rsid w:val="00B50279"/>
    <w:rsid w:val="00B514C7"/>
    <w:rsid w:val="00B523D3"/>
    <w:rsid w:val="00B524A1"/>
    <w:rsid w:val="00B528BF"/>
    <w:rsid w:val="00B53B9B"/>
    <w:rsid w:val="00B54080"/>
    <w:rsid w:val="00B541ED"/>
    <w:rsid w:val="00B54CD9"/>
    <w:rsid w:val="00B55702"/>
    <w:rsid w:val="00B5571D"/>
    <w:rsid w:val="00B56141"/>
    <w:rsid w:val="00B562E1"/>
    <w:rsid w:val="00B569F0"/>
    <w:rsid w:val="00B56A39"/>
    <w:rsid w:val="00B56BC6"/>
    <w:rsid w:val="00B577C8"/>
    <w:rsid w:val="00B57F8C"/>
    <w:rsid w:val="00B6020B"/>
    <w:rsid w:val="00B604A3"/>
    <w:rsid w:val="00B61159"/>
    <w:rsid w:val="00B61A3B"/>
    <w:rsid w:val="00B61C1D"/>
    <w:rsid w:val="00B62BFD"/>
    <w:rsid w:val="00B6339D"/>
    <w:rsid w:val="00B63AE7"/>
    <w:rsid w:val="00B63FF5"/>
    <w:rsid w:val="00B64671"/>
    <w:rsid w:val="00B65684"/>
    <w:rsid w:val="00B65810"/>
    <w:rsid w:val="00B66E6F"/>
    <w:rsid w:val="00B66FCB"/>
    <w:rsid w:val="00B678D2"/>
    <w:rsid w:val="00B707C4"/>
    <w:rsid w:val="00B70B3A"/>
    <w:rsid w:val="00B71D5B"/>
    <w:rsid w:val="00B72F9D"/>
    <w:rsid w:val="00B732DD"/>
    <w:rsid w:val="00B73346"/>
    <w:rsid w:val="00B733BF"/>
    <w:rsid w:val="00B739A8"/>
    <w:rsid w:val="00B73F29"/>
    <w:rsid w:val="00B745C2"/>
    <w:rsid w:val="00B74CB5"/>
    <w:rsid w:val="00B758C6"/>
    <w:rsid w:val="00B7605D"/>
    <w:rsid w:val="00B765E3"/>
    <w:rsid w:val="00B77646"/>
    <w:rsid w:val="00B84BCC"/>
    <w:rsid w:val="00B84FF2"/>
    <w:rsid w:val="00B850C1"/>
    <w:rsid w:val="00B86048"/>
    <w:rsid w:val="00B86B15"/>
    <w:rsid w:val="00B86BDF"/>
    <w:rsid w:val="00B86FE6"/>
    <w:rsid w:val="00B87D38"/>
    <w:rsid w:val="00B87ED8"/>
    <w:rsid w:val="00B905C2"/>
    <w:rsid w:val="00B9226A"/>
    <w:rsid w:val="00B92580"/>
    <w:rsid w:val="00B93F81"/>
    <w:rsid w:val="00B941EC"/>
    <w:rsid w:val="00B944F0"/>
    <w:rsid w:val="00B94555"/>
    <w:rsid w:val="00B953E6"/>
    <w:rsid w:val="00B95AC1"/>
    <w:rsid w:val="00B95BB2"/>
    <w:rsid w:val="00B96452"/>
    <w:rsid w:val="00B96BDE"/>
    <w:rsid w:val="00B9718F"/>
    <w:rsid w:val="00BA037E"/>
    <w:rsid w:val="00BA1C6E"/>
    <w:rsid w:val="00BA22AF"/>
    <w:rsid w:val="00BA23B1"/>
    <w:rsid w:val="00BA2870"/>
    <w:rsid w:val="00BA3D65"/>
    <w:rsid w:val="00BA4757"/>
    <w:rsid w:val="00BA51C9"/>
    <w:rsid w:val="00BA576C"/>
    <w:rsid w:val="00BA62C5"/>
    <w:rsid w:val="00BA6444"/>
    <w:rsid w:val="00BA64C7"/>
    <w:rsid w:val="00BA69ED"/>
    <w:rsid w:val="00BA6DAD"/>
    <w:rsid w:val="00BA712E"/>
    <w:rsid w:val="00BA736E"/>
    <w:rsid w:val="00BB0284"/>
    <w:rsid w:val="00BB0F71"/>
    <w:rsid w:val="00BB1263"/>
    <w:rsid w:val="00BB12AD"/>
    <w:rsid w:val="00BB212B"/>
    <w:rsid w:val="00BB36B8"/>
    <w:rsid w:val="00BB3DDD"/>
    <w:rsid w:val="00BB3ED2"/>
    <w:rsid w:val="00BB48F0"/>
    <w:rsid w:val="00BB6078"/>
    <w:rsid w:val="00BB6A0E"/>
    <w:rsid w:val="00BB6B41"/>
    <w:rsid w:val="00BB6CA1"/>
    <w:rsid w:val="00BB7BFA"/>
    <w:rsid w:val="00BC1066"/>
    <w:rsid w:val="00BC17C8"/>
    <w:rsid w:val="00BC2559"/>
    <w:rsid w:val="00BC2A38"/>
    <w:rsid w:val="00BC316D"/>
    <w:rsid w:val="00BC31CE"/>
    <w:rsid w:val="00BC34CD"/>
    <w:rsid w:val="00BC3D72"/>
    <w:rsid w:val="00BC45E8"/>
    <w:rsid w:val="00BC4B79"/>
    <w:rsid w:val="00BC4C91"/>
    <w:rsid w:val="00BC4F6B"/>
    <w:rsid w:val="00BC5B95"/>
    <w:rsid w:val="00BD07DE"/>
    <w:rsid w:val="00BD0AFE"/>
    <w:rsid w:val="00BD0CBD"/>
    <w:rsid w:val="00BD130A"/>
    <w:rsid w:val="00BD2543"/>
    <w:rsid w:val="00BD285D"/>
    <w:rsid w:val="00BD342F"/>
    <w:rsid w:val="00BD38FB"/>
    <w:rsid w:val="00BD4A76"/>
    <w:rsid w:val="00BD4CDF"/>
    <w:rsid w:val="00BD54A3"/>
    <w:rsid w:val="00BD5945"/>
    <w:rsid w:val="00BE054F"/>
    <w:rsid w:val="00BE0AD1"/>
    <w:rsid w:val="00BE0C61"/>
    <w:rsid w:val="00BE1A8E"/>
    <w:rsid w:val="00BE22B8"/>
    <w:rsid w:val="00BE2FA6"/>
    <w:rsid w:val="00BE587E"/>
    <w:rsid w:val="00BE5A13"/>
    <w:rsid w:val="00BE6101"/>
    <w:rsid w:val="00BE7B82"/>
    <w:rsid w:val="00BF042A"/>
    <w:rsid w:val="00BF131F"/>
    <w:rsid w:val="00BF171D"/>
    <w:rsid w:val="00BF1D11"/>
    <w:rsid w:val="00BF2508"/>
    <w:rsid w:val="00BF253D"/>
    <w:rsid w:val="00BF3C2A"/>
    <w:rsid w:val="00BF4020"/>
    <w:rsid w:val="00BF471E"/>
    <w:rsid w:val="00BF4773"/>
    <w:rsid w:val="00BF5080"/>
    <w:rsid w:val="00BF5CD4"/>
    <w:rsid w:val="00BF61C5"/>
    <w:rsid w:val="00C00EED"/>
    <w:rsid w:val="00C01BBA"/>
    <w:rsid w:val="00C01CFF"/>
    <w:rsid w:val="00C02145"/>
    <w:rsid w:val="00C0274C"/>
    <w:rsid w:val="00C02808"/>
    <w:rsid w:val="00C02C4E"/>
    <w:rsid w:val="00C03516"/>
    <w:rsid w:val="00C03D2E"/>
    <w:rsid w:val="00C04280"/>
    <w:rsid w:val="00C04703"/>
    <w:rsid w:val="00C04BDB"/>
    <w:rsid w:val="00C059F7"/>
    <w:rsid w:val="00C05EC8"/>
    <w:rsid w:val="00C069A1"/>
    <w:rsid w:val="00C106D5"/>
    <w:rsid w:val="00C1188C"/>
    <w:rsid w:val="00C124FB"/>
    <w:rsid w:val="00C127EF"/>
    <w:rsid w:val="00C13BA1"/>
    <w:rsid w:val="00C13C42"/>
    <w:rsid w:val="00C13D43"/>
    <w:rsid w:val="00C14F2F"/>
    <w:rsid w:val="00C15041"/>
    <w:rsid w:val="00C158A2"/>
    <w:rsid w:val="00C15CF8"/>
    <w:rsid w:val="00C160CE"/>
    <w:rsid w:val="00C1681A"/>
    <w:rsid w:val="00C16A7C"/>
    <w:rsid w:val="00C1725A"/>
    <w:rsid w:val="00C175BE"/>
    <w:rsid w:val="00C175DF"/>
    <w:rsid w:val="00C17D0F"/>
    <w:rsid w:val="00C206ED"/>
    <w:rsid w:val="00C20AA7"/>
    <w:rsid w:val="00C20BB3"/>
    <w:rsid w:val="00C216C6"/>
    <w:rsid w:val="00C218DA"/>
    <w:rsid w:val="00C22048"/>
    <w:rsid w:val="00C23AFB"/>
    <w:rsid w:val="00C26E38"/>
    <w:rsid w:val="00C271A4"/>
    <w:rsid w:val="00C275EC"/>
    <w:rsid w:val="00C2791C"/>
    <w:rsid w:val="00C279C2"/>
    <w:rsid w:val="00C30E83"/>
    <w:rsid w:val="00C3215D"/>
    <w:rsid w:val="00C32A7F"/>
    <w:rsid w:val="00C33326"/>
    <w:rsid w:val="00C34969"/>
    <w:rsid w:val="00C34DC8"/>
    <w:rsid w:val="00C34F85"/>
    <w:rsid w:val="00C355DC"/>
    <w:rsid w:val="00C358E5"/>
    <w:rsid w:val="00C37C51"/>
    <w:rsid w:val="00C401DE"/>
    <w:rsid w:val="00C40C57"/>
    <w:rsid w:val="00C40D31"/>
    <w:rsid w:val="00C41ACC"/>
    <w:rsid w:val="00C42B92"/>
    <w:rsid w:val="00C43479"/>
    <w:rsid w:val="00C4406B"/>
    <w:rsid w:val="00C44F91"/>
    <w:rsid w:val="00C4507A"/>
    <w:rsid w:val="00C46A05"/>
    <w:rsid w:val="00C50DEA"/>
    <w:rsid w:val="00C51DEE"/>
    <w:rsid w:val="00C52879"/>
    <w:rsid w:val="00C530DD"/>
    <w:rsid w:val="00C53EEE"/>
    <w:rsid w:val="00C5419A"/>
    <w:rsid w:val="00C54325"/>
    <w:rsid w:val="00C543D3"/>
    <w:rsid w:val="00C5455C"/>
    <w:rsid w:val="00C56528"/>
    <w:rsid w:val="00C56AA3"/>
    <w:rsid w:val="00C60A28"/>
    <w:rsid w:val="00C60C8F"/>
    <w:rsid w:val="00C63244"/>
    <w:rsid w:val="00C64589"/>
    <w:rsid w:val="00C645CC"/>
    <w:rsid w:val="00C64CA6"/>
    <w:rsid w:val="00C65BE9"/>
    <w:rsid w:val="00C65D47"/>
    <w:rsid w:val="00C679E2"/>
    <w:rsid w:val="00C70794"/>
    <w:rsid w:val="00C71151"/>
    <w:rsid w:val="00C715C6"/>
    <w:rsid w:val="00C71855"/>
    <w:rsid w:val="00C722F1"/>
    <w:rsid w:val="00C758F1"/>
    <w:rsid w:val="00C76A08"/>
    <w:rsid w:val="00C76C4D"/>
    <w:rsid w:val="00C7700E"/>
    <w:rsid w:val="00C77FAC"/>
    <w:rsid w:val="00C805E8"/>
    <w:rsid w:val="00C810B5"/>
    <w:rsid w:val="00C81F14"/>
    <w:rsid w:val="00C82B74"/>
    <w:rsid w:val="00C84472"/>
    <w:rsid w:val="00C84A36"/>
    <w:rsid w:val="00C84D3A"/>
    <w:rsid w:val="00C84DAD"/>
    <w:rsid w:val="00C87313"/>
    <w:rsid w:val="00C87D8A"/>
    <w:rsid w:val="00C90138"/>
    <w:rsid w:val="00C90AFB"/>
    <w:rsid w:val="00C910AE"/>
    <w:rsid w:val="00C91C1D"/>
    <w:rsid w:val="00C92D72"/>
    <w:rsid w:val="00C92F6C"/>
    <w:rsid w:val="00C93784"/>
    <w:rsid w:val="00C939E6"/>
    <w:rsid w:val="00C9438F"/>
    <w:rsid w:val="00C9447E"/>
    <w:rsid w:val="00C948D3"/>
    <w:rsid w:val="00C95617"/>
    <w:rsid w:val="00C95E96"/>
    <w:rsid w:val="00C9707E"/>
    <w:rsid w:val="00C9730C"/>
    <w:rsid w:val="00C97609"/>
    <w:rsid w:val="00C97708"/>
    <w:rsid w:val="00CA0EE0"/>
    <w:rsid w:val="00CA1AA2"/>
    <w:rsid w:val="00CA2021"/>
    <w:rsid w:val="00CA2491"/>
    <w:rsid w:val="00CA2EEB"/>
    <w:rsid w:val="00CA3FE3"/>
    <w:rsid w:val="00CA4AE2"/>
    <w:rsid w:val="00CA4F28"/>
    <w:rsid w:val="00CA50A7"/>
    <w:rsid w:val="00CA5655"/>
    <w:rsid w:val="00CA5D72"/>
    <w:rsid w:val="00CA7D82"/>
    <w:rsid w:val="00CB2AC3"/>
    <w:rsid w:val="00CB2C52"/>
    <w:rsid w:val="00CB386B"/>
    <w:rsid w:val="00CB388A"/>
    <w:rsid w:val="00CB5897"/>
    <w:rsid w:val="00CB652B"/>
    <w:rsid w:val="00CB7AB4"/>
    <w:rsid w:val="00CB7DAE"/>
    <w:rsid w:val="00CC005E"/>
    <w:rsid w:val="00CC0866"/>
    <w:rsid w:val="00CC11DD"/>
    <w:rsid w:val="00CC1EF8"/>
    <w:rsid w:val="00CC2891"/>
    <w:rsid w:val="00CC5A32"/>
    <w:rsid w:val="00CC5CB6"/>
    <w:rsid w:val="00CC6444"/>
    <w:rsid w:val="00CC677B"/>
    <w:rsid w:val="00CC7D83"/>
    <w:rsid w:val="00CC7FE2"/>
    <w:rsid w:val="00CD0922"/>
    <w:rsid w:val="00CD1B36"/>
    <w:rsid w:val="00CD205C"/>
    <w:rsid w:val="00CD2774"/>
    <w:rsid w:val="00CD2E64"/>
    <w:rsid w:val="00CD32A1"/>
    <w:rsid w:val="00CD379C"/>
    <w:rsid w:val="00CD3A27"/>
    <w:rsid w:val="00CD3E27"/>
    <w:rsid w:val="00CD3E85"/>
    <w:rsid w:val="00CD4242"/>
    <w:rsid w:val="00CD4662"/>
    <w:rsid w:val="00CD49C4"/>
    <w:rsid w:val="00CD4B71"/>
    <w:rsid w:val="00CD56AA"/>
    <w:rsid w:val="00CD5B9D"/>
    <w:rsid w:val="00CD63B4"/>
    <w:rsid w:val="00CD6492"/>
    <w:rsid w:val="00CD6642"/>
    <w:rsid w:val="00CD74DD"/>
    <w:rsid w:val="00CE0226"/>
    <w:rsid w:val="00CE0306"/>
    <w:rsid w:val="00CE1182"/>
    <w:rsid w:val="00CE1CFB"/>
    <w:rsid w:val="00CE1DDD"/>
    <w:rsid w:val="00CE1E3D"/>
    <w:rsid w:val="00CE2171"/>
    <w:rsid w:val="00CE38D2"/>
    <w:rsid w:val="00CE3AAD"/>
    <w:rsid w:val="00CE507B"/>
    <w:rsid w:val="00CE5891"/>
    <w:rsid w:val="00CE5B6E"/>
    <w:rsid w:val="00CE6C8A"/>
    <w:rsid w:val="00CE6DC1"/>
    <w:rsid w:val="00CE79D6"/>
    <w:rsid w:val="00CE7F2E"/>
    <w:rsid w:val="00CE7FAA"/>
    <w:rsid w:val="00CF08CF"/>
    <w:rsid w:val="00CF0A97"/>
    <w:rsid w:val="00CF2BF0"/>
    <w:rsid w:val="00CF36FD"/>
    <w:rsid w:val="00CF39F6"/>
    <w:rsid w:val="00CF4878"/>
    <w:rsid w:val="00CF4E18"/>
    <w:rsid w:val="00CF5AFF"/>
    <w:rsid w:val="00CF6122"/>
    <w:rsid w:val="00CF63ED"/>
    <w:rsid w:val="00CF7487"/>
    <w:rsid w:val="00CF7760"/>
    <w:rsid w:val="00CF7833"/>
    <w:rsid w:val="00D00881"/>
    <w:rsid w:val="00D03DEA"/>
    <w:rsid w:val="00D049C5"/>
    <w:rsid w:val="00D04AEA"/>
    <w:rsid w:val="00D04BF8"/>
    <w:rsid w:val="00D05FB7"/>
    <w:rsid w:val="00D06A45"/>
    <w:rsid w:val="00D07D2F"/>
    <w:rsid w:val="00D10135"/>
    <w:rsid w:val="00D11689"/>
    <w:rsid w:val="00D11ABB"/>
    <w:rsid w:val="00D11CE0"/>
    <w:rsid w:val="00D12047"/>
    <w:rsid w:val="00D1311E"/>
    <w:rsid w:val="00D1377B"/>
    <w:rsid w:val="00D14626"/>
    <w:rsid w:val="00D14F32"/>
    <w:rsid w:val="00D15133"/>
    <w:rsid w:val="00D15BFD"/>
    <w:rsid w:val="00D16299"/>
    <w:rsid w:val="00D21234"/>
    <w:rsid w:val="00D218D8"/>
    <w:rsid w:val="00D21EC3"/>
    <w:rsid w:val="00D224C1"/>
    <w:rsid w:val="00D22A8E"/>
    <w:rsid w:val="00D2323C"/>
    <w:rsid w:val="00D23C1D"/>
    <w:rsid w:val="00D23F8B"/>
    <w:rsid w:val="00D2490D"/>
    <w:rsid w:val="00D25407"/>
    <w:rsid w:val="00D2543F"/>
    <w:rsid w:val="00D25C9C"/>
    <w:rsid w:val="00D2715B"/>
    <w:rsid w:val="00D275AA"/>
    <w:rsid w:val="00D275BC"/>
    <w:rsid w:val="00D27B0B"/>
    <w:rsid w:val="00D30773"/>
    <w:rsid w:val="00D31360"/>
    <w:rsid w:val="00D31631"/>
    <w:rsid w:val="00D316D7"/>
    <w:rsid w:val="00D317C7"/>
    <w:rsid w:val="00D32292"/>
    <w:rsid w:val="00D32B71"/>
    <w:rsid w:val="00D33B4B"/>
    <w:rsid w:val="00D343A4"/>
    <w:rsid w:val="00D347BF"/>
    <w:rsid w:val="00D3733C"/>
    <w:rsid w:val="00D41E29"/>
    <w:rsid w:val="00D4212C"/>
    <w:rsid w:val="00D4238B"/>
    <w:rsid w:val="00D4285D"/>
    <w:rsid w:val="00D429B6"/>
    <w:rsid w:val="00D432A9"/>
    <w:rsid w:val="00D435A2"/>
    <w:rsid w:val="00D43AFC"/>
    <w:rsid w:val="00D43DE7"/>
    <w:rsid w:val="00D4497F"/>
    <w:rsid w:val="00D45080"/>
    <w:rsid w:val="00D45672"/>
    <w:rsid w:val="00D45EEF"/>
    <w:rsid w:val="00D4639D"/>
    <w:rsid w:val="00D470E6"/>
    <w:rsid w:val="00D47DB4"/>
    <w:rsid w:val="00D5111C"/>
    <w:rsid w:val="00D51F25"/>
    <w:rsid w:val="00D52578"/>
    <w:rsid w:val="00D53030"/>
    <w:rsid w:val="00D53709"/>
    <w:rsid w:val="00D54E76"/>
    <w:rsid w:val="00D55294"/>
    <w:rsid w:val="00D55364"/>
    <w:rsid w:val="00D561BF"/>
    <w:rsid w:val="00D5646B"/>
    <w:rsid w:val="00D56472"/>
    <w:rsid w:val="00D56481"/>
    <w:rsid w:val="00D57314"/>
    <w:rsid w:val="00D577B6"/>
    <w:rsid w:val="00D600A8"/>
    <w:rsid w:val="00D602E1"/>
    <w:rsid w:val="00D6145C"/>
    <w:rsid w:val="00D61E83"/>
    <w:rsid w:val="00D62627"/>
    <w:rsid w:val="00D626F4"/>
    <w:rsid w:val="00D62C7B"/>
    <w:rsid w:val="00D632BB"/>
    <w:rsid w:val="00D643AA"/>
    <w:rsid w:val="00D64624"/>
    <w:rsid w:val="00D648A9"/>
    <w:rsid w:val="00D64BD0"/>
    <w:rsid w:val="00D653AB"/>
    <w:rsid w:val="00D65480"/>
    <w:rsid w:val="00D659B5"/>
    <w:rsid w:val="00D66CE6"/>
    <w:rsid w:val="00D67360"/>
    <w:rsid w:val="00D673B6"/>
    <w:rsid w:val="00D70136"/>
    <w:rsid w:val="00D726CB"/>
    <w:rsid w:val="00D72DD2"/>
    <w:rsid w:val="00D74B74"/>
    <w:rsid w:val="00D76DA7"/>
    <w:rsid w:val="00D77985"/>
    <w:rsid w:val="00D802AC"/>
    <w:rsid w:val="00D80914"/>
    <w:rsid w:val="00D81188"/>
    <w:rsid w:val="00D81452"/>
    <w:rsid w:val="00D82DBD"/>
    <w:rsid w:val="00D83AD1"/>
    <w:rsid w:val="00D85A82"/>
    <w:rsid w:val="00D8608A"/>
    <w:rsid w:val="00D861A5"/>
    <w:rsid w:val="00D87722"/>
    <w:rsid w:val="00D9091A"/>
    <w:rsid w:val="00D90952"/>
    <w:rsid w:val="00D91366"/>
    <w:rsid w:val="00D91E62"/>
    <w:rsid w:val="00D91F00"/>
    <w:rsid w:val="00D9204F"/>
    <w:rsid w:val="00D92948"/>
    <w:rsid w:val="00D92B83"/>
    <w:rsid w:val="00D93F1A"/>
    <w:rsid w:val="00D94A5D"/>
    <w:rsid w:val="00D95261"/>
    <w:rsid w:val="00D96437"/>
    <w:rsid w:val="00D96586"/>
    <w:rsid w:val="00D97570"/>
    <w:rsid w:val="00D97ED8"/>
    <w:rsid w:val="00DA13A6"/>
    <w:rsid w:val="00DA288F"/>
    <w:rsid w:val="00DA38BA"/>
    <w:rsid w:val="00DA49DE"/>
    <w:rsid w:val="00DA4F26"/>
    <w:rsid w:val="00DA5737"/>
    <w:rsid w:val="00DA6479"/>
    <w:rsid w:val="00DA719F"/>
    <w:rsid w:val="00DA785E"/>
    <w:rsid w:val="00DA79F5"/>
    <w:rsid w:val="00DA7CAF"/>
    <w:rsid w:val="00DB0BC8"/>
    <w:rsid w:val="00DB0BEC"/>
    <w:rsid w:val="00DB1A31"/>
    <w:rsid w:val="00DB35FC"/>
    <w:rsid w:val="00DB3784"/>
    <w:rsid w:val="00DB3D61"/>
    <w:rsid w:val="00DB5CFE"/>
    <w:rsid w:val="00DB701B"/>
    <w:rsid w:val="00DB750A"/>
    <w:rsid w:val="00DB7AF0"/>
    <w:rsid w:val="00DC05C1"/>
    <w:rsid w:val="00DC0ED2"/>
    <w:rsid w:val="00DC18C8"/>
    <w:rsid w:val="00DC29B2"/>
    <w:rsid w:val="00DC2C5D"/>
    <w:rsid w:val="00DC2DCA"/>
    <w:rsid w:val="00DC35F7"/>
    <w:rsid w:val="00DC3E44"/>
    <w:rsid w:val="00DC4346"/>
    <w:rsid w:val="00DC453D"/>
    <w:rsid w:val="00DC5A0B"/>
    <w:rsid w:val="00DC5E3B"/>
    <w:rsid w:val="00DC645C"/>
    <w:rsid w:val="00DC7431"/>
    <w:rsid w:val="00DD0205"/>
    <w:rsid w:val="00DD0E9F"/>
    <w:rsid w:val="00DD19CE"/>
    <w:rsid w:val="00DD2107"/>
    <w:rsid w:val="00DD29AE"/>
    <w:rsid w:val="00DD2FB5"/>
    <w:rsid w:val="00DD4B50"/>
    <w:rsid w:val="00DD4DDF"/>
    <w:rsid w:val="00DD4F45"/>
    <w:rsid w:val="00DD53EF"/>
    <w:rsid w:val="00DD6706"/>
    <w:rsid w:val="00DD6B42"/>
    <w:rsid w:val="00DD7F86"/>
    <w:rsid w:val="00DE0BBE"/>
    <w:rsid w:val="00DE0D09"/>
    <w:rsid w:val="00DE129B"/>
    <w:rsid w:val="00DE176D"/>
    <w:rsid w:val="00DE1A0F"/>
    <w:rsid w:val="00DE24F1"/>
    <w:rsid w:val="00DE2A03"/>
    <w:rsid w:val="00DE2AD4"/>
    <w:rsid w:val="00DE2CDC"/>
    <w:rsid w:val="00DE386F"/>
    <w:rsid w:val="00DE4171"/>
    <w:rsid w:val="00DE4C66"/>
    <w:rsid w:val="00DE5473"/>
    <w:rsid w:val="00DE57C0"/>
    <w:rsid w:val="00DE7041"/>
    <w:rsid w:val="00DF0016"/>
    <w:rsid w:val="00DF0117"/>
    <w:rsid w:val="00DF07DC"/>
    <w:rsid w:val="00DF0845"/>
    <w:rsid w:val="00DF0E77"/>
    <w:rsid w:val="00DF2ADC"/>
    <w:rsid w:val="00DF394F"/>
    <w:rsid w:val="00DF463E"/>
    <w:rsid w:val="00DF4CF0"/>
    <w:rsid w:val="00DF4F5E"/>
    <w:rsid w:val="00DF5CC1"/>
    <w:rsid w:val="00DF6755"/>
    <w:rsid w:val="00DF6F81"/>
    <w:rsid w:val="00DF7A28"/>
    <w:rsid w:val="00E001A8"/>
    <w:rsid w:val="00E01FB1"/>
    <w:rsid w:val="00E0237D"/>
    <w:rsid w:val="00E02AE7"/>
    <w:rsid w:val="00E02C1C"/>
    <w:rsid w:val="00E03386"/>
    <w:rsid w:val="00E03FCF"/>
    <w:rsid w:val="00E03FF8"/>
    <w:rsid w:val="00E04545"/>
    <w:rsid w:val="00E05336"/>
    <w:rsid w:val="00E057EF"/>
    <w:rsid w:val="00E062E6"/>
    <w:rsid w:val="00E06ACF"/>
    <w:rsid w:val="00E104D3"/>
    <w:rsid w:val="00E10625"/>
    <w:rsid w:val="00E111AD"/>
    <w:rsid w:val="00E11943"/>
    <w:rsid w:val="00E1204D"/>
    <w:rsid w:val="00E130E6"/>
    <w:rsid w:val="00E13AD5"/>
    <w:rsid w:val="00E147ED"/>
    <w:rsid w:val="00E15F5E"/>
    <w:rsid w:val="00E16226"/>
    <w:rsid w:val="00E1718F"/>
    <w:rsid w:val="00E2010B"/>
    <w:rsid w:val="00E207D5"/>
    <w:rsid w:val="00E218C0"/>
    <w:rsid w:val="00E22286"/>
    <w:rsid w:val="00E23E6B"/>
    <w:rsid w:val="00E23F76"/>
    <w:rsid w:val="00E241A2"/>
    <w:rsid w:val="00E25EFA"/>
    <w:rsid w:val="00E266A0"/>
    <w:rsid w:val="00E270F9"/>
    <w:rsid w:val="00E274DC"/>
    <w:rsid w:val="00E27913"/>
    <w:rsid w:val="00E3017B"/>
    <w:rsid w:val="00E316AA"/>
    <w:rsid w:val="00E327DD"/>
    <w:rsid w:val="00E33B3E"/>
    <w:rsid w:val="00E343AF"/>
    <w:rsid w:val="00E348ED"/>
    <w:rsid w:val="00E354D5"/>
    <w:rsid w:val="00E355B0"/>
    <w:rsid w:val="00E35F96"/>
    <w:rsid w:val="00E36AB1"/>
    <w:rsid w:val="00E36AC8"/>
    <w:rsid w:val="00E36F94"/>
    <w:rsid w:val="00E37ECB"/>
    <w:rsid w:val="00E37FC6"/>
    <w:rsid w:val="00E422A9"/>
    <w:rsid w:val="00E43CAF"/>
    <w:rsid w:val="00E4403B"/>
    <w:rsid w:val="00E447FF"/>
    <w:rsid w:val="00E449ED"/>
    <w:rsid w:val="00E44C24"/>
    <w:rsid w:val="00E45392"/>
    <w:rsid w:val="00E45DD8"/>
    <w:rsid w:val="00E46020"/>
    <w:rsid w:val="00E468F4"/>
    <w:rsid w:val="00E4729E"/>
    <w:rsid w:val="00E51049"/>
    <w:rsid w:val="00E526E2"/>
    <w:rsid w:val="00E52900"/>
    <w:rsid w:val="00E53D16"/>
    <w:rsid w:val="00E53F54"/>
    <w:rsid w:val="00E55035"/>
    <w:rsid w:val="00E5537D"/>
    <w:rsid w:val="00E5540B"/>
    <w:rsid w:val="00E57A5A"/>
    <w:rsid w:val="00E57A98"/>
    <w:rsid w:val="00E61BF5"/>
    <w:rsid w:val="00E61FD9"/>
    <w:rsid w:val="00E62E77"/>
    <w:rsid w:val="00E633E6"/>
    <w:rsid w:val="00E6396F"/>
    <w:rsid w:val="00E6426F"/>
    <w:rsid w:val="00E643E8"/>
    <w:rsid w:val="00E64B24"/>
    <w:rsid w:val="00E64E31"/>
    <w:rsid w:val="00E657B6"/>
    <w:rsid w:val="00E66342"/>
    <w:rsid w:val="00E663F0"/>
    <w:rsid w:val="00E66981"/>
    <w:rsid w:val="00E67441"/>
    <w:rsid w:val="00E67523"/>
    <w:rsid w:val="00E67AEF"/>
    <w:rsid w:val="00E70726"/>
    <w:rsid w:val="00E71221"/>
    <w:rsid w:val="00E71C27"/>
    <w:rsid w:val="00E722CC"/>
    <w:rsid w:val="00E72E45"/>
    <w:rsid w:val="00E7424F"/>
    <w:rsid w:val="00E74D76"/>
    <w:rsid w:val="00E758F9"/>
    <w:rsid w:val="00E76022"/>
    <w:rsid w:val="00E764A6"/>
    <w:rsid w:val="00E76C27"/>
    <w:rsid w:val="00E803DB"/>
    <w:rsid w:val="00E8085A"/>
    <w:rsid w:val="00E80A7F"/>
    <w:rsid w:val="00E811F5"/>
    <w:rsid w:val="00E82DA6"/>
    <w:rsid w:val="00E837B3"/>
    <w:rsid w:val="00E83AED"/>
    <w:rsid w:val="00E83AF8"/>
    <w:rsid w:val="00E840FF"/>
    <w:rsid w:val="00E845A8"/>
    <w:rsid w:val="00E855C2"/>
    <w:rsid w:val="00E85F25"/>
    <w:rsid w:val="00E86972"/>
    <w:rsid w:val="00E876E2"/>
    <w:rsid w:val="00E878E3"/>
    <w:rsid w:val="00E87B7D"/>
    <w:rsid w:val="00E87E30"/>
    <w:rsid w:val="00E90041"/>
    <w:rsid w:val="00E9036A"/>
    <w:rsid w:val="00E90C13"/>
    <w:rsid w:val="00E91181"/>
    <w:rsid w:val="00E92484"/>
    <w:rsid w:val="00E92691"/>
    <w:rsid w:val="00E92EDE"/>
    <w:rsid w:val="00E932C7"/>
    <w:rsid w:val="00E93AA0"/>
    <w:rsid w:val="00E93B2A"/>
    <w:rsid w:val="00E95B32"/>
    <w:rsid w:val="00E96540"/>
    <w:rsid w:val="00E97345"/>
    <w:rsid w:val="00E97951"/>
    <w:rsid w:val="00EA1194"/>
    <w:rsid w:val="00EA15B5"/>
    <w:rsid w:val="00EA166E"/>
    <w:rsid w:val="00EA19C3"/>
    <w:rsid w:val="00EA19ED"/>
    <w:rsid w:val="00EA253F"/>
    <w:rsid w:val="00EA364D"/>
    <w:rsid w:val="00EA56DC"/>
    <w:rsid w:val="00EA6752"/>
    <w:rsid w:val="00EA6DFE"/>
    <w:rsid w:val="00EA78DD"/>
    <w:rsid w:val="00EB009A"/>
    <w:rsid w:val="00EB0A83"/>
    <w:rsid w:val="00EB0D21"/>
    <w:rsid w:val="00EB0D85"/>
    <w:rsid w:val="00EB1375"/>
    <w:rsid w:val="00EB13CD"/>
    <w:rsid w:val="00EB1887"/>
    <w:rsid w:val="00EB1E3C"/>
    <w:rsid w:val="00EB2ED9"/>
    <w:rsid w:val="00EB33C1"/>
    <w:rsid w:val="00EB3771"/>
    <w:rsid w:val="00EB4061"/>
    <w:rsid w:val="00EB473E"/>
    <w:rsid w:val="00EB5485"/>
    <w:rsid w:val="00EB6B0A"/>
    <w:rsid w:val="00EB6FF2"/>
    <w:rsid w:val="00EC04D0"/>
    <w:rsid w:val="00EC091E"/>
    <w:rsid w:val="00EC0D23"/>
    <w:rsid w:val="00EC0E1F"/>
    <w:rsid w:val="00EC159F"/>
    <w:rsid w:val="00EC1FEC"/>
    <w:rsid w:val="00EC23EE"/>
    <w:rsid w:val="00EC301C"/>
    <w:rsid w:val="00EC310A"/>
    <w:rsid w:val="00EC3A36"/>
    <w:rsid w:val="00EC4C80"/>
    <w:rsid w:val="00EC5DF9"/>
    <w:rsid w:val="00EC6341"/>
    <w:rsid w:val="00EC684C"/>
    <w:rsid w:val="00EC7B22"/>
    <w:rsid w:val="00ED0D61"/>
    <w:rsid w:val="00ED14CE"/>
    <w:rsid w:val="00ED1AE8"/>
    <w:rsid w:val="00ED2661"/>
    <w:rsid w:val="00ED276C"/>
    <w:rsid w:val="00ED30E6"/>
    <w:rsid w:val="00ED3CA3"/>
    <w:rsid w:val="00ED4553"/>
    <w:rsid w:val="00ED4E48"/>
    <w:rsid w:val="00ED509E"/>
    <w:rsid w:val="00ED59EF"/>
    <w:rsid w:val="00ED6BC8"/>
    <w:rsid w:val="00ED6D17"/>
    <w:rsid w:val="00ED71B0"/>
    <w:rsid w:val="00ED7574"/>
    <w:rsid w:val="00EE0317"/>
    <w:rsid w:val="00EE0896"/>
    <w:rsid w:val="00EE12E4"/>
    <w:rsid w:val="00EE2796"/>
    <w:rsid w:val="00EE2D5B"/>
    <w:rsid w:val="00EE2FC8"/>
    <w:rsid w:val="00EE4CDF"/>
    <w:rsid w:val="00EE5728"/>
    <w:rsid w:val="00EE5AB6"/>
    <w:rsid w:val="00EE5CD9"/>
    <w:rsid w:val="00EE6D10"/>
    <w:rsid w:val="00EE737E"/>
    <w:rsid w:val="00EE750F"/>
    <w:rsid w:val="00EE7603"/>
    <w:rsid w:val="00EE761B"/>
    <w:rsid w:val="00EE767D"/>
    <w:rsid w:val="00EE7882"/>
    <w:rsid w:val="00EF01FE"/>
    <w:rsid w:val="00EF041B"/>
    <w:rsid w:val="00EF092A"/>
    <w:rsid w:val="00EF0FC1"/>
    <w:rsid w:val="00EF1115"/>
    <w:rsid w:val="00EF114B"/>
    <w:rsid w:val="00EF189E"/>
    <w:rsid w:val="00EF3872"/>
    <w:rsid w:val="00EF4563"/>
    <w:rsid w:val="00EF4CF9"/>
    <w:rsid w:val="00EF4D18"/>
    <w:rsid w:val="00EF4E9A"/>
    <w:rsid w:val="00EF5F00"/>
    <w:rsid w:val="00EF69B9"/>
    <w:rsid w:val="00EF7FAD"/>
    <w:rsid w:val="00F01837"/>
    <w:rsid w:val="00F01B9B"/>
    <w:rsid w:val="00F02737"/>
    <w:rsid w:val="00F02FD7"/>
    <w:rsid w:val="00F03408"/>
    <w:rsid w:val="00F035BC"/>
    <w:rsid w:val="00F0390E"/>
    <w:rsid w:val="00F050BB"/>
    <w:rsid w:val="00F0556F"/>
    <w:rsid w:val="00F05DF0"/>
    <w:rsid w:val="00F06C1F"/>
    <w:rsid w:val="00F0709F"/>
    <w:rsid w:val="00F073F8"/>
    <w:rsid w:val="00F07C6C"/>
    <w:rsid w:val="00F10899"/>
    <w:rsid w:val="00F10B72"/>
    <w:rsid w:val="00F1102C"/>
    <w:rsid w:val="00F11617"/>
    <w:rsid w:val="00F1190A"/>
    <w:rsid w:val="00F11CFE"/>
    <w:rsid w:val="00F138BB"/>
    <w:rsid w:val="00F1392D"/>
    <w:rsid w:val="00F13B76"/>
    <w:rsid w:val="00F141ED"/>
    <w:rsid w:val="00F14613"/>
    <w:rsid w:val="00F14E1D"/>
    <w:rsid w:val="00F14F1B"/>
    <w:rsid w:val="00F16939"/>
    <w:rsid w:val="00F175D8"/>
    <w:rsid w:val="00F17E02"/>
    <w:rsid w:val="00F17EC2"/>
    <w:rsid w:val="00F20D27"/>
    <w:rsid w:val="00F210A1"/>
    <w:rsid w:val="00F21440"/>
    <w:rsid w:val="00F225DF"/>
    <w:rsid w:val="00F23577"/>
    <w:rsid w:val="00F246F7"/>
    <w:rsid w:val="00F25974"/>
    <w:rsid w:val="00F25EA0"/>
    <w:rsid w:val="00F260F8"/>
    <w:rsid w:val="00F26602"/>
    <w:rsid w:val="00F27223"/>
    <w:rsid w:val="00F27861"/>
    <w:rsid w:val="00F27D6B"/>
    <w:rsid w:val="00F27FDE"/>
    <w:rsid w:val="00F304F0"/>
    <w:rsid w:val="00F30542"/>
    <w:rsid w:val="00F3074A"/>
    <w:rsid w:val="00F30921"/>
    <w:rsid w:val="00F318F5"/>
    <w:rsid w:val="00F31A59"/>
    <w:rsid w:val="00F34F0F"/>
    <w:rsid w:val="00F3567E"/>
    <w:rsid w:val="00F35E08"/>
    <w:rsid w:val="00F3627D"/>
    <w:rsid w:val="00F36BAB"/>
    <w:rsid w:val="00F37BF8"/>
    <w:rsid w:val="00F40856"/>
    <w:rsid w:val="00F40C9A"/>
    <w:rsid w:val="00F40FAF"/>
    <w:rsid w:val="00F41C14"/>
    <w:rsid w:val="00F430BB"/>
    <w:rsid w:val="00F43893"/>
    <w:rsid w:val="00F44BDE"/>
    <w:rsid w:val="00F45CE5"/>
    <w:rsid w:val="00F51AB2"/>
    <w:rsid w:val="00F52093"/>
    <w:rsid w:val="00F52C6E"/>
    <w:rsid w:val="00F52DBE"/>
    <w:rsid w:val="00F54553"/>
    <w:rsid w:val="00F54DE5"/>
    <w:rsid w:val="00F56728"/>
    <w:rsid w:val="00F5695A"/>
    <w:rsid w:val="00F56E79"/>
    <w:rsid w:val="00F57189"/>
    <w:rsid w:val="00F60D15"/>
    <w:rsid w:val="00F61CA3"/>
    <w:rsid w:val="00F63584"/>
    <w:rsid w:val="00F63A11"/>
    <w:rsid w:val="00F63B8D"/>
    <w:rsid w:val="00F64251"/>
    <w:rsid w:val="00F66725"/>
    <w:rsid w:val="00F67919"/>
    <w:rsid w:val="00F67FA7"/>
    <w:rsid w:val="00F70948"/>
    <w:rsid w:val="00F70A5F"/>
    <w:rsid w:val="00F714C0"/>
    <w:rsid w:val="00F72A79"/>
    <w:rsid w:val="00F72AA4"/>
    <w:rsid w:val="00F7390A"/>
    <w:rsid w:val="00F739F5"/>
    <w:rsid w:val="00F74FAC"/>
    <w:rsid w:val="00F7511F"/>
    <w:rsid w:val="00F774B5"/>
    <w:rsid w:val="00F77B6B"/>
    <w:rsid w:val="00F77B79"/>
    <w:rsid w:val="00F77D7E"/>
    <w:rsid w:val="00F8092A"/>
    <w:rsid w:val="00F816D5"/>
    <w:rsid w:val="00F81924"/>
    <w:rsid w:val="00F81C29"/>
    <w:rsid w:val="00F82115"/>
    <w:rsid w:val="00F838F7"/>
    <w:rsid w:val="00F85108"/>
    <w:rsid w:val="00F85DCF"/>
    <w:rsid w:val="00F85FE0"/>
    <w:rsid w:val="00F86E59"/>
    <w:rsid w:val="00F873C7"/>
    <w:rsid w:val="00F91CE7"/>
    <w:rsid w:val="00F91E9D"/>
    <w:rsid w:val="00F91F1D"/>
    <w:rsid w:val="00F92F78"/>
    <w:rsid w:val="00F936C4"/>
    <w:rsid w:val="00F9472C"/>
    <w:rsid w:val="00F947E4"/>
    <w:rsid w:val="00F956E5"/>
    <w:rsid w:val="00F96586"/>
    <w:rsid w:val="00F965E2"/>
    <w:rsid w:val="00F96B36"/>
    <w:rsid w:val="00FA04ED"/>
    <w:rsid w:val="00FA0559"/>
    <w:rsid w:val="00FA1D4D"/>
    <w:rsid w:val="00FA1E81"/>
    <w:rsid w:val="00FA2E77"/>
    <w:rsid w:val="00FA4384"/>
    <w:rsid w:val="00FA52CF"/>
    <w:rsid w:val="00FA7C28"/>
    <w:rsid w:val="00FA7DC4"/>
    <w:rsid w:val="00FB0227"/>
    <w:rsid w:val="00FB05F8"/>
    <w:rsid w:val="00FB09A4"/>
    <w:rsid w:val="00FB0DB0"/>
    <w:rsid w:val="00FB1802"/>
    <w:rsid w:val="00FB200C"/>
    <w:rsid w:val="00FB3A76"/>
    <w:rsid w:val="00FB4F15"/>
    <w:rsid w:val="00FB5525"/>
    <w:rsid w:val="00FB65A4"/>
    <w:rsid w:val="00FB699D"/>
    <w:rsid w:val="00FB6E0B"/>
    <w:rsid w:val="00FB7D4E"/>
    <w:rsid w:val="00FC024B"/>
    <w:rsid w:val="00FC0C3E"/>
    <w:rsid w:val="00FC0CD5"/>
    <w:rsid w:val="00FC1225"/>
    <w:rsid w:val="00FC14EF"/>
    <w:rsid w:val="00FC1AE1"/>
    <w:rsid w:val="00FC311F"/>
    <w:rsid w:val="00FC578D"/>
    <w:rsid w:val="00FC6B45"/>
    <w:rsid w:val="00FC70D1"/>
    <w:rsid w:val="00FC7884"/>
    <w:rsid w:val="00FD1258"/>
    <w:rsid w:val="00FD158B"/>
    <w:rsid w:val="00FD39CF"/>
    <w:rsid w:val="00FD5C97"/>
    <w:rsid w:val="00FD5E78"/>
    <w:rsid w:val="00FD62B7"/>
    <w:rsid w:val="00FD645E"/>
    <w:rsid w:val="00FD6916"/>
    <w:rsid w:val="00FD6E72"/>
    <w:rsid w:val="00FD73BA"/>
    <w:rsid w:val="00FE068C"/>
    <w:rsid w:val="00FE06C2"/>
    <w:rsid w:val="00FE0918"/>
    <w:rsid w:val="00FE19B6"/>
    <w:rsid w:val="00FE351B"/>
    <w:rsid w:val="00FE4429"/>
    <w:rsid w:val="00FE530F"/>
    <w:rsid w:val="00FE5700"/>
    <w:rsid w:val="00FE61BD"/>
    <w:rsid w:val="00FF0EF6"/>
    <w:rsid w:val="00FF162D"/>
    <w:rsid w:val="00FF29E0"/>
    <w:rsid w:val="00FF2F55"/>
    <w:rsid w:val="00FF3998"/>
    <w:rsid w:val="00FF5023"/>
    <w:rsid w:val="00FF54BA"/>
    <w:rsid w:val="00FF764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3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6A45"/>
    <w:pPr>
      <w:keepNext/>
      <w:ind w:left="1620"/>
      <w:outlineLvl w:val="0"/>
    </w:pPr>
    <w:rPr>
      <w:b/>
      <w:i/>
      <w:sz w:val="28"/>
    </w:rPr>
  </w:style>
  <w:style w:type="paragraph" w:styleId="Nagwek2">
    <w:name w:val="heading 2"/>
    <w:basedOn w:val="Normalny"/>
    <w:next w:val="Normalny"/>
    <w:link w:val="Nagwek2Znak"/>
    <w:qFormat/>
    <w:rsid w:val="00D06A45"/>
    <w:pPr>
      <w:keepNext/>
      <w:ind w:left="90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D06A45"/>
    <w:pPr>
      <w:keepNext/>
      <w:ind w:left="1620" w:hanging="720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D06A45"/>
    <w:pPr>
      <w:keepNext/>
      <w:ind w:right="570"/>
      <w:jc w:val="right"/>
      <w:outlineLvl w:val="3"/>
    </w:pPr>
    <w:rPr>
      <w:rFonts w:ascii="Arial" w:hAnsi="Arial"/>
      <w:i/>
    </w:rPr>
  </w:style>
  <w:style w:type="paragraph" w:styleId="Nagwek5">
    <w:name w:val="heading 5"/>
    <w:basedOn w:val="Normalny"/>
    <w:next w:val="Normalny"/>
    <w:qFormat/>
    <w:rsid w:val="00D06A45"/>
    <w:pPr>
      <w:keepNext/>
      <w:numPr>
        <w:numId w:val="2"/>
      </w:numPr>
      <w:jc w:val="center"/>
      <w:outlineLvl w:val="4"/>
    </w:pPr>
    <w:rPr>
      <w:rFonts w:ascii="Arial" w:hAnsi="Arial" w:cs="Arial"/>
      <w:b/>
      <w:bCs/>
      <w:i/>
      <w:iCs/>
      <w:sz w:val="28"/>
    </w:rPr>
  </w:style>
  <w:style w:type="paragraph" w:styleId="Nagwek6">
    <w:name w:val="heading 6"/>
    <w:basedOn w:val="Normalny"/>
    <w:next w:val="Normalny"/>
    <w:qFormat/>
    <w:rsid w:val="00D06A45"/>
    <w:pPr>
      <w:keepNext/>
      <w:ind w:firstLine="1980"/>
      <w:jc w:val="both"/>
      <w:outlineLvl w:val="5"/>
    </w:pPr>
    <w:rPr>
      <w:rFonts w:ascii="Arial" w:hAnsi="Arial" w:cs="Arial"/>
      <w:b/>
      <w:bCs/>
      <w:i/>
      <w:iCs/>
      <w:sz w:val="28"/>
    </w:rPr>
  </w:style>
  <w:style w:type="paragraph" w:styleId="Nagwek7">
    <w:name w:val="heading 7"/>
    <w:basedOn w:val="Normalny"/>
    <w:next w:val="Normalny"/>
    <w:link w:val="Nagwek7Znak"/>
    <w:qFormat/>
    <w:rsid w:val="00D06A45"/>
    <w:pPr>
      <w:keepNext/>
      <w:numPr>
        <w:numId w:val="1"/>
      </w:numP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rsid w:val="00D06A45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qFormat/>
    <w:rsid w:val="00D06A45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D06A45"/>
    <w:pPr>
      <w:ind w:left="1620"/>
    </w:pPr>
  </w:style>
  <w:style w:type="paragraph" w:styleId="Tekstpodstawowywcity2">
    <w:name w:val="Body Text Indent 2"/>
    <w:basedOn w:val="Normalny"/>
    <w:semiHidden/>
    <w:rsid w:val="00D06A45"/>
    <w:pPr>
      <w:ind w:left="900"/>
    </w:pPr>
  </w:style>
  <w:style w:type="paragraph" w:styleId="Tekstpodstawowywcity3">
    <w:name w:val="Body Text Indent 3"/>
    <w:basedOn w:val="Normalny"/>
    <w:semiHidden/>
    <w:rsid w:val="00D06A45"/>
    <w:pPr>
      <w:ind w:left="5220"/>
    </w:pPr>
  </w:style>
  <w:style w:type="paragraph" w:styleId="Tekstpodstawowy">
    <w:name w:val="Body Text"/>
    <w:aliases w:val="Regulacje,definicje,moj body text,numerowany,wypunktowanie,bt,b,(F2),Char Znak"/>
    <w:basedOn w:val="Normalny"/>
    <w:qFormat/>
    <w:rsid w:val="00D06A45"/>
    <w:pPr>
      <w:jc w:val="both"/>
    </w:pPr>
    <w:rPr>
      <w:rFonts w:ascii="Arial" w:hAnsi="Arial"/>
      <w:szCs w:val="20"/>
    </w:rPr>
  </w:style>
  <w:style w:type="paragraph" w:customStyle="1" w:styleId="Default">
    <w:name w:val="Default"/>
    <w:rsid w:val="00D06A45"/>
    <w:pPr>
      <w:autoSpaceDE w:val="0"/>
      <w:autoSpaceDN w:val="0"/>
      <w:adjustRightInd w:val="0"/>
    </w:pPr>
    <w:rPr>
      <w:rFonts w:ascii="Arial" w:hAnsi="Arial"/>
      <w:color w:val="000000"/>
      <w:sz w:val="24"/>
      <w:lang w:eastAsia="en-US"/>
    </w:rPr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"/>
    <w:basedOn w:val="Normalny"/>
    <w:link w:val="AkapitzlistZnak"/>
    <w:uiPriority w:val="34"/>
    <w:qFormat/>
    <w:rsid w:val="00D06A45"/>
    <w:pPr>
      <w:suppressAutoHyphens/>
      <w:ind w:left="708"/>
    </w:pPr>
    <w:rPr>
      <w:lang w:eastAsia="ar-SA"/>
    </w:rPr>
  </w:style>
  <w:style w:type="character" w:customStyle="1" w:styleId="WW8Num21z2">
    <w:name w:val="WW8Num21z2"/>
    <w:rsid w:val="00D06A45"/>
    <w:rPr>
      <w:rFonts w:ascii="Wingdings" w:hAnsi="Wingdings"/>
    </w:rPr>
  </w:style>
  <w:style w:type="paragraph" w:styleId="Tekstpodstawowy2">
    <w:name w:val="Body Text 2"/>
    <w:basedOn w:val="Normalny"/>
    <w:link w:val="Tekstpodstawowy2Znak"/>
    <w:semiHidden/>
    <w:rsid w:val="00D06A45"/>
    <w:pPr>
      <w:suppressAutoHyphens/>
      <w:jc w:val="center"/>
    </w:pPr>
    <w:rPr>
      <w:rFonts w:ascii="Arial" w:hAnsi="Arial"/>
      <w:b/>
      <w:szCs w:val="20"/>
      <w:lang w:eastAsia="ar-SA"/>
    </w:rPr>
  </w:style>
  <w:style w:type="paragraph" w:styleId="Nagwek">
    <w:name w:val="header"/>
    <w:basedOn w:val="Normalny"/>
    <w:uiPriority w:val="99"/>
    <w:rsid w:val="00D06A45"/>
    <w:pPr>
      <w:tabs>
        <w:tab w:val="center" w:pos="4536"/>
        <w:tab w:val="right" w:pos="9072"/>
      </w:tabs>
    </w:pPr>
    <w:rPr>
      <w:szCs w:val="20"/>
    </w:rPr>
  </w:style>
  <w:style w:type="paragraph" w:styleId="Tekstpodstawowy3">
    <w:name w:val="Body Text 3"/>
    <w:basedOn w:val="Normalny"/>
    <w:semiHidden/>
    <w:rsid w:val="00D06A45"/>
    <w:rPr>
      <w:rFonts w:ascii="Arial" w:hAnsi="Arial"/>
      <w:szCs w:val="20"/>
    </w:rPr>
  </w:style>
  <w:style w:type="paragraph" w:customStyle="1" w:styleId="xl33">
    <w:name w:val="xl33"/>
    <w:basedOn w:val="Normalny"/>
    <w:rsid w:val="00D06A45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styleId="Tekstblokowy">
    <w:name w:val="Block Text"/>
    <w:basedOn w:val="Normalny"/>
    <w:semiHidden/>
    <w:rsid w:val="00D06A45"/>
    <w:pPr>
      <w:ind w:left="-180" w:right="-1010"/>
    </w:pPr>
    <w:rPr>
      <w:rFonts w:ascii="Arial" w:hAnsi="Arial"/>
      <w:b/>
      <w:bCs/>
      <w:sz w:val="23"/>
    </w:rPr>
  </w:style>
  <w:style w:type="paragraph" w:styleId="Lista">
    <w:name w:val="List"/>
    <w:basedOn w:val="Normalny"/>
    <w:semiHidden/>
    <w:rsid w:val="00D06A45"/>
    <w:pPr>
      <w:ind w:left="283" w:hanging="283"/>
    </w:pPr>
  </w:style>
  <w:style w:type="character" w:styleId="Hipercze">
    <w:name w:val="Hyperlink"/>
    <w:semiHidden/>
    <w:rsid w:val="00D06A45"/>
    <w:rPr>
      <w:color w:val="0000FF"/>
      <w:u w:val="single"/>
    </w:rPr>
  </w:style>
  <w:style w:type="paragraph" w:styleId="Zwykytekst">
    <w:name w:val="Plain Text"/>
    <w:basedOn w:val="Normalny"/>
    <w:rsid w:val="00D06A45"/>
    <w:rPr>
      <w:rFonts w:ascii="Courier New" w:hAnsi="Courier New"/>
      <w:sz w:val="20"/>
      <w:szCs w:val="20"/>
    </w:rPr>
  </w:style>
  <w:style w:type="paragraph" w:styleId="Tekstprzypisudolnego">
    <w:name w:val="footnote text"/>
    <w:basedOn w:val="Normalny"/>
    <w:semiHidden/>
    <w:rsid w:val="00D06A45"/>
    <w:rPr>
      <w:sz w:val="20"/>
      <w:szCs w:val="20"/>
    </w:rPr>
  </w:style>
  <w:style w:type="paragraph" w:styleId="Stopka">
    <w:name w:val="footer"/>
    <w:basedOn w:val="Normalny"/>
    <w:uiPriority w:val="99"/>
    <w:rsid w:val="00D06A4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rmalnyWeb">
    <w:name w:val="Normal (Web)"/>
    <w:basedOn w:val="Normalny"/>
    <w:semiHidden/>
    <w:rsid w:val="00D06A45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semiHidden/>
    <w:rsid w:val="00D06A45"/>
    <w:rPr>
      <w:vertAlign w:val="superscript"/>
    </w:rPr>
  </w:style>
  <w:style w:type="paragraph" w:customStyle="1" w:styleId="pkt">
    <w:name w:val="pkt"/>
    <w:basedOn w:val="Normalny"/>
    <w:rsid w:val="00D06A45"/>
    <w:pPr>
      <w:spacing w:before="60" w:after="60"/>
      <w:ind w:left="851" w:hanging="295"/>
      <w:jc w:val="both"/>
    </w:pPr>
    <w:rPr>
      <w:szCs w:val="20"/>
    </w:rPr>
  </w:style>
  <w:style w:type="paragraph" w:customStyle="1" w:styleId="Nagwektabeli">
    <w:name w:val="Nagłówek tabeli"/>
    <w:basedOn w:val="Normalny"/>
    <w:rsid w:val="00D06A45"/>
    <w:pPr>
      <w:suppressLineNumbers/>
      <w:suppressAutoHyphens/>
      <w:jc w:val="center"/>
    </w:pPr>
    <w:rPr>
      <w:b/>
      <w:bCs/>
      <w:lang w:eastAsia="ar-SA"/>
    </w:rPr>
  </w:style>
  <w:style w:type="character" w:customStyle="1" w:styleId="ZwykytekstZnak">
    <w:name w:val="Zwykły tekst Znak"/>
    <w:rsid w:val="00D06A45"/>
    <w:rPr>
      <w:rFonts w:ascii="Courier New" w:hAnsi="Courier New"/>
    </w:rPr>
  </w:style>
  <w:style w:type="character" w:customStyle="1" w:styleId="TekstprzypisudolnegoZnak">
    <w:name w:val="Tekst przypisu dolnego Znak"/>
    <w:basedOn w:val="Domylnaczcionkaakapitu"/>
    <w:semiHidden/>
    <w:rsid w:val="00D06A45"/>
  </w:style>
  <w:style w:type="character" w:styleId="Numerstrony">
    <w:name w:val="page number"/>
    <w:basedOn w:val="Domylnaczcionkaakapitu"/>
    <w:semiHidden/>
    <w:rsid w:val="00D06A45"/>
  </w:style>
  <w:style w:type="character" w:styleId="Odwoaniedokomentarza">
    <w:name w:val="annotation reference"/>
    <w:uiPriority w:val="99"/>
    <w:rsid w:val="00D06A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06A45"/>
    <w:rPr>
      <w:sz w:val="20"/>
      <w:szCs w:val="20"/>
    </w:rPr>
  </w:style>
  <w:style w:type="paragraph" w:customStyle="1" w:styleId="Sprechblasentext">
    <w:name w:val="Sprechblasentext"/>
    <w:basedOn w:val="Normalny"/>
    <w:semiHidden/>
    <w:unhideWhenUsed/>
    <w:rsid w:val="00D06A45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D06A45"/>
  </w:style>
  <w:style w:type="character" w:styleId="UyteHipercze">
    <w:name w:val="FollowedHyperlink"/>
    <w:semiHidden/>
    <w:rsid w:val="00D06A45"/>
    <w:rPr>
      <w:color w:val="800080"/>
      <w:u w:val="single"/>
    </w:rPr>
  </w:style>
  <w:style w:type="paragraph" w:styleId="Lista2">
    <w:name w:val="List 2"/>
    <w:basedOn w:val="Normalny"/>
    <w:semiHidden/>
    <w:rsid w:val="00D06A45"/>
    <w:pPr>
      <w:ind w:left="566" w:hanging="283"/>
    </w:pPr>
  </w:style>
  <w:style w:type="character" w:customStyle="1" w:styleId="NagwekZnak">
    <w:name w:val="Nagłówek Znak"/>
    <w:uiPriority w:val="99"/>
    <w:rsid w:val="00D06A45"/>
    <w:rPr>
      <w:sz w:val="24"/>
    </w:rPr>
  </w:style>
  <w:style w:type="character" w:customStyle="1" w:styleId="TekstpodstawowyZnak">
    <w:name w:val="Tekst podstawowy Znak"/>
    <w:aliases w:val="Regulacje Znak,definicje Znak,moj body text Znak,numerowany Znak,wypunktowanie Znak,bt Znak,b Znak,b Znak Znak"/>
    <w:rsid w:val="00D06A45"/>
    <w:rPr>
      <w:rFonts w:ascii="Arial" w:hAnsi="Arial"/>
      <w:sz w:val="24"/>
    </w:rPr>
  </w:style>
  <w:style w:type="paragraph" w:customStyle="1" w:styleId="xl63">
    <w:name w:val="xl63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Nagwek10">
    <w:name w:val="Nagłówek1"/>
    <w:basedOn w:val="Normalny"/>
    <w:next w:val="Tekstpodstawowy"/>
    <w:rsid w:val="00D06A45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Tekstdymka">
    <w:name w:val="Balloon Text"/>
    <w:basedOn w:val="Normalny"/>
    <w:uiPriority w:val="99"/>
    <w:semiHidden/>
    <w:unhideWhenUsed/>
    <w:rsid w:val="00D06A45"/>
    <w:rPr>
      <w:rFonts w:ascii="Tahoma" w:hAnsi="Tahoma"/>
      <w:sz w:val="16"/>
      <w:szCs w:val="16"/>
    </w:rPr>
  </w:style>
  <w:style w:type="character" w:customStyle="1" w:styleId="TekstdymkaZnak">
    <w:name w:val="Tekst dymka Znak"/>
    <w:uiPriority w:val="99"/>
    <w:semiHidden/>
    <w:rsid w:val="00D06A4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unhideWhenUsed/>
    <w:rsid w:val="00D06A4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  <w:rsid w:val="00D06A45"/>
  </w:style>
  <w:style w:type="character" w:styleId="Odwoanieprzypisukocowego">
    <w:name w:val="endnote reference"/>
    <w:semiHidden/>
    <w:unhideWhenUsed/>
    <w:rsid w:val="00D06A45"/>
    <w:rPr>
      <w:vertAlign w:val="superscript"/>
    </w:rPr>
  </w:style>
  <w:style w:type="paragraph" w:customStyle="1" w:styleId="Tekstblokowy1">
    <w:name w:val="Tekst blokowy1"/>
    <w:basedOn w:val="Normalny"/>
    <w:rsid w:val="00D06A45"/>
    <w:pPr>
      <w:suppressAutoHyphens/>
      <w:ind w:left="1701" w:right="-709" w:hanging="1701"/>
    </w:pPr>
    <w:rPr>
      <w:rFonts w:ascii="Arial" w:hAnsi="Arial"/>
      <w:b/>
      <w:sz w:val="20"/>
      <w:szCs w:val="20"/>
      <w:lang w:eastAsia="ar-SA"/>
    </w:rPr>
  </w:style>
  <w:style w:type="paragraph" w:styleId="Tytu">
    <w:name w:val="Title"/>
    <w:basedOn w:val="Normalny"/>
    <w:qFormat/>
    <w:rsid w:val="00D06A45"/>
    <w:pPr>
      <w:widowControl w:val="0"/>
      <w:autoSpaceDE w:val="0"/>
      <w:autoSpaceDN w:val="0"/>
      <w:adjustRightInd w:val="0"/>
      <w:ind w:left="560"/>
      <w:jc w:val="center"/>
    </w:pPr>
    <w:rPr>
      <w:b/>
      <w:bCs/>
      <w:sz w:val="22"/>
      <w:szCs w:val="22"/>
    </w:rPr>
  </w:style>
  <w:style w:type="character" w:customStyle="1" w:styleId="TytuZnak">
    <w:name w:val="Tytuł Znak"/>
    <w:rsid w:val="00D06A45"/>
    <w:rPr>
      <w:b/>
      <w:bCs/>
      <w:sz w:val="22"/>
      <w:szCs w:val="22"/>
    </w:rPr>
  </w:style>
  <w:style w:type="paragraph" w:customStyle="1" w:styleId="xl64">
    <w:name w:val="xl64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65">
    <w:name w:val="xl65"/>
    <w:basedOn w:val="Normalny"/>
    <w:rsid w:val="00D06A45"/>
    <w:pPr>
      <w:pBdr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66">
    <w:name w:val="xl66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67">
    <w:name w:val="xl67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ny"/>
    <w:rsid w:val="00D06A45"/>
    <w:pPr>
      <w:pBdr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69">
    <w:name w:val="xl69"/>
    <w:basedOn w:val="Normalny"/>
    <w:rsid w:val="00D06A45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2">
    <w:name w:val="xl72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3">
    <w:name w:val="xl73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4">
    <w:name w:val="xl74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75">
    <w:name w:val="xl75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6">
    <w:name w:val="xl76"/>
    <w:basedOn w:val="Normalny"/>
    <w:rsid w:val="00D06A4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7">
    <w:name w:val="xl77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78">
    <w:name w:val="xl78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79">
    <w:name w:val="xl79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0">
    <w:name w:val="xl80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1">
    <w:name w:val="xl81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2">
    <w:name w:val="xl82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83">
    <w:name w:val="xl83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4">
    <w:name w:val="xl84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5">
    <w:name w:val="xl85"/>
    <w:basedOn w:val="Normalny"/>
    <w:rsid w:val="00D06A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90">
    <w:name w:val="xl90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91">
    <w:name w:val="xl91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92">
    <w:name w:val="xl92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93">
    <w:name w:val="xl93"/>
    <w:basedOn w:val="Normalny"/>
    <w:rsid w:val="00D06A45"/>
    <w:pPr>
      <w:spacing w:before="100" w:beforeAutospacing="1" w:after="100" w:afterAutospacing="1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4">
    <w:name w:val="xl94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5">
    <w:name w:val="xl95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6">
    <w:name w:val="xl96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97">
    <w:name w:val="xl97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98">
    <w:name w:val="xl98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color w:val="FF0000"/>
    </w:rPr>
  </w:style>
  <w:style w:type="paragraph" w:customStyle="1" w:styleId="xl99">
    <w:name w:val="xl99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FF0000"/>
    </w:rPr>
  </w:style>
  <w:style w:type="paragraph" w:customStyle="1" w:styleId="xl100">
    <w:name w:val="xl100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1">
    <w:name w:val="xl101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02">
    <w:name w:val="xl102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FF0000"/>
    </w:rPr>
  </w:style>
  <w:style w:type="paragraph" w:customStyle="1" w:styleId="xl103">
    <w:name w:val="xl103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4">
    <w:name w:val="xl104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106">
    <w:name w:val="xl106"/>
    <w:basedOn w:val="Normalny"/>
    <w:rsid w:val="00D06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7">
    <w:name w:val="xl107"/>
    <w:basedOn w:val="Normalny"/>
    <w:rsid w:val="00D06A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8">
    <w:name w:val="xl108"/>
    <w:basedOn w:val="Normalny"/>
    <w:rsid w:val="00D06A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9">
    <w:name w:val="xl109"/>
    <w:basedOn w:val="Normalny"/>
    <w:rsid w:val="00D06A45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110">
    <w:name w:val="xl110"/>
    <w:basedOn w:val="Normalny"/>
    <w:rsid w:val="00D06A45"/>
    <w:pPr>
      <w:pBdr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111">
    <w:name w:val="xl111"/>
    <w:basedOn w:val="Normalny"/>
    <w:rsid w:val="00D06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2">
    <w:name w:val="xl112"/>
    <w:basedOn w:val="Normalny"/>
    <w:rsid w:val="00D06A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3">
    <w:name w:val="xl113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5">
    <w:name w:val="xl115"/>
    <w:basedOn w:val="Normalny"/>
    <w:rsid w:val="00D06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character" w:customStyle="1" w:styleId="txt">
    <w:name w:val="txt"/>
    <w:rsid w:val="00D06A45"/>
  </w:style>
  <w:style w:type="character" w:customStyle="1" w:styleId="StopkaZnak">
    <w:name w:val="Stopka Znak"/>
    <w:uiPriority w:val="99"/>
    <w:rsid w:val="00D06A45"/>
  </w:style>
  <w:style w:type="paragraph" w:customStyle="1" w:styleId="Tekstpodstawowy1">
    <w:name w:val="Tekst podstawowy1"/>
    <w:basedOn w:val="Normalny"/>
    <w:rsid w:val="00D06A45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character" w:customStyle="1" w:styleId="grame">
    <w:name w:val="grame"/>
    <w:rsid w:val="00D06A45"/>
  </w:style>
  <w:style w:type="paragraph" w:styleId="Bezodstpw">
    <w:name w:val="No Spacing"/>
    <w:uiPriority w:val="1"/>
    <w:qFormat/>
    <w:rsid w:val="00D06A45"/>
    <w:rPr>
      <w:rFonts w:eastAsia="Calibri"/>
      <w:sz w:val="24"/>
      <w:szCs w:val="22"/>
      <w:lang w:eastAsia="en-US"/>
    </w:rPr>
  </w:style>
  <w:style w:type="character" w:customStyle="1" w:styleId="BezodstpwZnak">
    <w:name w:val="Bez odstępów Znak"/>
    <w:rsid w:val="00D06A45"/>
    <w:rPr>
      <w:rFonts w:eastAsia="Calibri"/>
      <w:sz w:val="24"/>
      <w:szCs w:val="22"/>
      <w:lang w:eastAsia="en-US"/>
    </w:rPr>
  </w:style>
  <w:style w:type="character" w:customStyle="1" w:styleId="alb">
    <w:name w:val="a_lb"/>
    <w:rsid w:val="00D06A45"/>
  </w:style>
  <w:style w:type="paragraph" w:styleId="Cytatintensywny">
    <w:name w:val="Intense Quote"/>
    <w:basedOn w:val="Normalny"/>
    <w:next w:val="Normalny"/>
    <w:qFormat/>
    <w:rsid w:val="00D06A45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rsid w:val="00D06A45"/>
    <w:rPr>
      <w:rFonts w:ascii="Calibri" w:hAnsi="Calibri"/>
      <w:b/>
      <w:bCs/>
      <w:i/>
      <w:iCs/>
      <w:color w:val="4F81BD"/>
      <w:sz w:val="22"/>
      <w:szCs w:val="22"/>
    </w:rPr>
  </w:style>
  <w:style w:type="paragraph" w:styleId="Cytat">
    <w:name w:val="Quote"/>
    <w:basedOn w:val="Normalny"/>
    <w:next w:val="Normalny"/>
    <w:qFormat/>
    <w:rsid w:val="00D06A45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CytatZnak">
    <w:name w:val="Cytat Znak"/>
    <w:rsid w:val="00D06A45"/>
    <w:rPr>
      <w:rFonts w:ascii="Calibri" w:hAnsi="Calibri"/>
      <w:i/>
      <w:iCs/>
      <w:color w:val="000000"/>
      <w:sz w:val="22"/>
      <w:szCs w:val="22"/>
    </w:rPr>
  </w:style>
  <w:style w:type="paragraph" w:customStyle="1" w:styleId="tabulka">
    <w:name w:val="tabulka"/>
    <w:basedOn w:val="Normalny"/>
    <w:rsid w:val="00D06A45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 w:eastAsia="en-US"/>
    </w:rPr>
  </w:style>
  <w:style w:type="character" w:customStyle="1" w:styleId="pktZnak">
    <w:name w:val="pkt Znak"/>
    <w:rsid w:val="00D06A45"/>
    <w:rPr>
      <w:sz w:val="24"/>
    </w:rPr>
  </w:style>
  <w:style w:type="paragraph" w:customStyle="1" w:styleId="TableParagraph">
    <w:name w:val="Table Paragraph"/>
    <w:basedOn w:val="Normalny"/>
    <w:qFormat/>
    <w:rsid w:val="00D06A45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Tekstpodstawowywcity3Znak">
    <w:name w:val="Tekst podstawowy wcięty 3 Znak"/>
    <w:semiHidden/>
    <w:rsid w:val="00D06A4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rsid w:val="00C5287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78">
    <w:name w:val="Font Style78"/>
    <w:rsid w:val="00C52879"/>
    <w:rPr>
      <w:rFonts w:ascii="Times New Roman" w:hAnsi="Times New Roman" w:cs="Times New Roman"/>
      <w:b/>
      <w:bCs/>
      <w:sz w:val="18"/>
      <w:szCs w:val="18"/>
    </w:rPr>
  </w:style>
  <w:style w:type="character" w:customStyle="1" w:styleId="TekstkomentarzaZnak">
    <w:name w:val="Tekst komentarza Znak"/>
    <w:link w:val="Tekstkomentarza"/>
    <w:uiPriority w:val="99"/>
    <w:rsid w:val="00EB009A"/>
  </w:style>
  <w:style w:type="table" w:styleId="Tabela-Siatka">
    <w:name w:val="Table Grid"/>
    <w:basedOn w:val="Standardowy"/>
    <w:uiPriority w:val="59"/>
    <w:rsid w:val="00C94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C9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C91"/>
    <w:rPr>
      <w:b/>
      <w:bCs/>
    </w:rPr>
  </w:style>
  <w:style w:type="character" w:customStyle="1" w:styleId="Nagwek7Znak">
    <w:name w:val="Nagłówek 7 Znak"/>
    <w:link w:val="Nagwek7"/>
    <w:rsid w:val="00612BBD"/>
    <w:rPr>
      <w:rFonts w:ascii="Arial" w:hAnsi="Arial"/>
      <w:b/>
      <w:sz w:val="28"/>
      <w:szCs w:val="24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locked/>
    <w:rsid w:val="000429DA"/>
    <w:rPr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45BB2"/>
  </w:style>
  <w:style w:type="character" w:customStyle="1" w:styleId="Nagwek2Znak">
    <w:name w:val="Nagłówek 2 Znak"/>
    <w:link w:val="Nagwek2"/>
    <w:rsid w:val="00545BB2"/>
    <w:rPr>
      <w:b/>
      <w:bCs/>
      <w:sz w:val="24"/>
      <w:szCs w:val="24"/>
    </w:rPr>
  </w:style>
  <w:style w:type="character" w:customStyle="1" w:styleId="Nagwek3Znak">
    <w:name w:val="Nagłówek 3 Znak"/>
    <w:link w:val="Nagwek3"/>
    <w:rsid w:val="00545BB2"/>
    <w:rPr>
      <w:b/>
      <w:bCs/>
      <w:sz w:val="24"/>
      <w:szCs w:val="24"/>
    </w:rPr>
  </w:style>
  <w:style w:type="character" w:customStyle="1" w:styleId="Tekstpodstawowy2Znak">
    <w:name w:val="Tekst podstawowy 2 Znak"/>
    <w:link w:val="Tekstpodstawowy2"/>
    <w:semiHidden/>
    <w:rsid w:val="00545BB2"/>
    <w:rPr>
      <w:rFonts w:ascii="Arial" w:hAnsi="Arial"/>
      <w:b/>
      <w:sz w:val="24"/>
      <w:lang w:eastAsia="ar-SA"/>
    </w:rPr>
  </w:style>
  <w:style w:type="character" w:customStyle="1" w:styleId="Nagwek1Znak">
    <w:name w:val="Nagłówek 1 Znak"/>
    <w:link w:val="Nagwek1"/>
    <w:uiPriority w:val="9"/>
    <w:rsid w:val="00545BB2"/>
    <w:rPr>
      <w:b/>
      <w:i/>
      <w:sz w:val="28"/>
      <w:szCs w:val="24"/>
    </w:rPr>
  </w:style>
  <w:style w:type="paragraph" w:styleId="Podtytu">
    <w:name w:val="Subtitle"/>
    <w:basedOn w:val="Normalny"/>
    <w:next w:val="Normalny"/>
    <w:link w:val="PodtytuZnak"/>
    <w:qFormat/>
    <w:rsid w:val="00545BB2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545BB2"/>
    <w:rPr>
      <w:rFonts w:ascii="Cambria" w:hAnsi="Cambria"/>
      <w:sz w:val="24"/>
      <w:szCs w:val="24"/>
    </w:rPr>
  </w:style>
  <w:style w:type="paragraph" w:customStyle="1" w:styleId="ZnakZnakZnakZnakZnakZnakZnakZnakZnakZnak1ZnakZnak1ZnakZnakZnakZnakZnakZnakZnakZnakZnakZnak">
    <w:name w:val="Znak Znak Znak Znak Znak Znak Znak Znak Znak Znak1 Znak Znak1 Znak Znak Znak Znak Znak Znak Znak Znak Znak Znak"/>
    <w:basedOn w:val="Normalny"/>
    <w:rsid w:val="00545BB2"/>
  </w:style>
  <w:style w:type="paragraph" w:customStyle="1" w:styleId="Akapitzlist1">
    <w:name w:val="Akapit z listą1"/>
    <w:basedOn w:val="Normalny"/>
    <w:qFormat/>
    <w:rsid w:val="00545BB2"/>
    <w:pPr>
      <w:ind w:left="708" w:right="74" w:hanging="357"/>
      <w:jc w:val="both"/>
    </w:pPr>
    <w:rPr>
      <w:sz w:val="20"/>
      <w:szCs w:val="20"/>
    </w:rPr>
  </w:style>
  <w:style w:type="paragraph" w:customStyle="1" w:styleId="Bezodstpw1">
    <w:name w:val="Bez odstępów1"/>
    <w:qFormat/>
    <w:rsid w:val="00545BB2"/>
    <w:pPr>
      <w:spacing w:line="276" w:lineRule="auto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45BB2"/>
    <w:pPr>
      <w:tabs>
        <w:tab w:val="left" w:pos="1320"/>
        <w:tab w:val="right" w:leader="dot" w:pos="9062"/>
      </w:tabs>
      <w:spacing w:after="100" w:line="276" w:lineRule="auto"/>
      <w:jc w:val="both"/>
    </w:pPr>
    <w:rPr>
      <w:rFonts w:ascii="Calibri" w:hAnsi="Calibri" w:cs="Calibri"/>
      <w:sz w:val="22"/>
      <w:szCs w:val="22"/>
    </w:rPr>
  </w:style>
  <w:style w:type="paragraph" w:customStyle="1" w:styleId="styl1">
    <w:name w:val="styl1"/>
    <w:basedOn w:val="Normalny"/>
    <w:rsid w:val="00550AC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3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6A45"/>
    <w:pPr>
      <w:keepNext/>
      <w:ind w:left="1620"/>
      <w:outlineLvl w:val="0"/>
    </w:pPr>
    <w:rPr>
      <w:b/>
      <w:i/>
      <w:sz w:val="28"/>
    </w:rPr>
  </w:style>
  <w:style w:type="paragraph" w:styleId="Nagwek2">
    <w:name w:val="heading 2"/>
    <w:basedOn w:val="Normalny"/>
    <w:next w:val="Normalny"/>
    <w:link w:val="Nagwek2Znak"/>
    <w:qFormat/>
    <w:rsid w:val="00D06A45"/>
    <w:pPr>
      <w:keepNext/>
      <w:ind w:left="90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D06A45"/>
    <w:pPr>
      <w:keepNext/>
      <w:ind w:left="1620" w:hanging="720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D06A45"/>
    <w:pPr>
      <w:keepNext/>
      <w:ind w:right="570"/>
      <w:jc w:val="right"/>
      <w:outlineLvl w:val="3"/>
    </w:pPr>
    <w:rPr>
      <w:rFonts w:ascii="Arial" w:hAnsi="Arial"/>
      <w:i/>
    </w:rPr>
  </w:style>
  <w:style w:type="paragraph" w:styleId="Nagwek5">
    <w:name w:val="heading 5"/>
    <w:basedOn w:val="Normalny"/>
    <w:next w:val="Normalny"/>
    <w:qFormat/>
    <w:rsid w:val="00D06A45"/>
    <w:pPr>
      <w:keepNext/>
      <w:numPr>
        <w:numId w:val="2"/>
      </w:numPr>
      <w:jc w:val="center"/>
      <w:outlineLvl w:val="4"/>
    </w:pPr>
    <w:rPr>
      <w:rFonts w:ascii="Arial" w:hAnsi="Arial" w:cs="Arial"/>
      <w:b/>
      <w:bCs/>
      <w:i/>
      <w:iCs/>
      <w:sz w:val="28"/>
    </w:rPr>
  </w:style>
  <w:style w:type="paragraph" w:styleId="Nagwek6">
    <w:name w:val="heading 6"/>
    <w:basedOn w:val="Normalny"/>
    <w:next w:val="Normalny"/>
    <w:qFormat/>
    <w:rsid w:val="00D06A45"/>
    <w:pPr>
      <w:keepNext/>
      <w:ind w:firstLine="1980"/>
      <w:jc w:val="both"/>
      <w:outlineLvl w:val="5"/>
    </w:pPr>
    <w:rPr>
      <w:rFonts w:ascii="Arial" w:hAnsi="Arial" w:cs="Arial"/>
      <w:b/>
      <w:bCs/>
      <w:i/>
      <w:iCs/>
      <w:sz w:val="28"/>
    </w:rPr>
  </w:style>
  <w:style w:type="paragraph" w:styleId="Nagwek7">
    <w:name w:val="heading 7"/>
    <w:basedOn w:val="Normalny"/>
    <w:next w:val="Normalny"/>
    <w:link w:val="Nagwek7Znak"/>
    <w:qFormat/>
    <w:rsid w:val="00D06A45"/>
    <w:pPr>
      <w:keepNext/>
      <w:numPr>
        <w:numId w:val="1"/>
      </w:numP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rsid w:val="00D06A45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qFormat/>
    <w:rsid w:val="00D06A45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D06A45"/>
    <w:pPr>
      <w:ind w:left="1620"/>
    </w:pPr>
  </w:style>
  <w:style w:type="paragraph" w:styleId="Tekstpodstawowywcity2">
    <w:name w:val="Body Text Indent 2"/>
    <w:basedOn w:val="Normalny"/>
    <w:semiHidden/>
    <w:rsid w:val="00D06A45"/>
    <w:pPr>
      <w:ind w:left="900"/>
    </w:pPr>
  </w:style>
  <w:style w:type="paragraph" w:styleId="Tekstpodstawowywcity3">
    <w:name w:val="Body Text Indent 3"/>
    <w:basedOn w:val="Normalny"/>
    <w:semiHidden/>
    <w:rsid w:val="00D06A45"/>
    <w:pPr>
      <w:ind w:left="5220"/>
    </w:pPr>
  </w:style>
  <w:style w:type="paragraph" w:styleId="Tekstpodstawowy">
    <w:name w:val="Body Text"/>
    <w:aliases w:val="Regulacje,definicje,moj body text,numerowany,wypunktowanie,bt,b,(F2),Char Znak"/>
    <w:basedOn w:val="Normalny"/>
    <w:qFormat/>
    <w:rsid w:val="00D06A45"/>
    <w:pPr>
      <w:jc w:val="both"/>
    </w:pPr>
    <w:rPr>
      <w:rFonts w:ascii="Arial" w:hAnsi="Arial"/>
      <w:szCs w:val="20"/>
    </w:rPr>
  </w:style>
  <w:style w:type="paragraph" w:customStyle="1" w:styleId="Default">
    <w:name w:val="Default"/>
    <w:rsid w:val="00D06A45"/>
    <w:pPr>
      <w:autoSpaceDE w:val="0"/>
      <w:autoSpaceDN w:val="0"/>
      <w:adjustRightInd w:val="0"/>
    </w:pPr>
    <w:rPr>
      <w:rFonts w:ascii="Arial" w:hAnsi="Arial"/>
      <w:color w:val="000000"/>
      <w:sz w:val="24"/>
      <w:lang w:eastAsia="en-US"/>
    </w:rPr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"/>
    <w:basedOn w:val="Normalny"/>
    <w:link w:val="AkapitzlistZnak"/>
    <w:uiPriority w:val="34"/>
    <w:qFormat/>
    <w:rsid w:val="00D06A45"/>
    <w:pPr>
      <w:suppressAutoHyphens/>
      <w:ind w:left="708"/>
    </w:pPr>
    <w:rPr>
      <w:lang w:eastAsia="ar-SA"/>
    </w:rPr>
  </w:style>
  <w:style w:type="character" w:customStyle="1" w:styleId="WW8Num21z2">
    <w:name w:val="WW8Num21z2"/>
    <w:rsid w:val="00D06A45"/>
    <w:rPr>
      <w:rFonts w:ascii="Wingdings" w:hAnsi="Wingdings"/>
    </w:rPr>
  </w:style>
  <w:style w:type="paragraph" w:styleId="Tekstpodstawowy2">
    <w:name w:val="Body Text 2"/>
    <w:basedOn w:val="Normalny"/>
    <w:link w:val="Tekstpodstawowy2Znak"/>
    <w:semiHidden/>
    <w:rsid w:val="00D06A45"/>
    <w:pPr>
      <w:suppressAutoHyphens/>
      <w:jc w:val="center"/>
    </w:pPr>
    <w:rPr>
      <w:rFonts w:ascii="Arial" w:hAnsi="Arial"/>
      <w:b/>
      <w:szCs w:val="20"/>
      <w:lang w:eastAsia="ar-SA"/>
    </w:rPr>
  </w:style>
  <w:style w:type="paragraph" w:styleId="Nagwek">
    <w:name w:val="header"/>
    <w:basedOn w:val="Normalny"/>
    <w:uiPriority w:val="99"/>
    <w:rsid w:val="00D06A45"/>
    <w:pPr>
      <w:tabs>
        <w:tab w:val="center" w:pos="4536"/>
        <w:tab w:val="right" w:pos="9072"/>
      </w:tabs>
    </w:pPr>
    <w:rPr>
      <w:szCs w:val="20"/>
    </w:rPr>
  </w:style>
  <w:style w:type="paragraph" w:styleId="Tekstpodstawowy3">
    <w:name w:val="Body Text 3"/>
    <w:basedOn w:val="Normalny"/>
    <w:semiHidden/>
    <w:rsid w:val="00D06A45"/>
    <w:rPr>
      <w:rFonts w:ascii="Arial" w:hAnsi="Arial"/>
      <w:szCs w:val="20"/>
    </w:rPr>
  </w:style>
  <w:style w:type="paragraph" w:customStyle="1" w:styleId="xl33">
    <w:name w:val="xl33"/>
    <w:basedOn w:val="Normalny"/>
    <w:rsid w:val="00D06A45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styleId="Tekstblokowy">
    <w:name w:val="Block Text"/>
    <w:basedOn w:val="Normalny"/>
    <w:semiHidden/>
    <w:rsid w:val="00D06A45"/>
    <w:pPr>
      <w:ind w:left="-180" w:right="-1010"/>
    </w:pPr>
    <w:rPr>
      <w:rFonts w:ascii="Arial" w:hAnsi="Arial"/>
      <w:b/>
      <w:bCs/>
      <w:sz w:val="23"/>
    </w:rPr>
  </w:style>
  <w:style w:type="paragraph" w:styleId="Lista">
    <w:name w:val="List"/>
    <w:basedOn w:val="Normalny"/>
    <w:semiHidden/>
    <w:rsid w:val="00D06A45"/>
    <w:pPr>
      <w:ind w:left="283" w:hanging="283"/>
    </w:pPr>
  </w:style>
  <w:style w:type="character" w:styleId="Hipercze">
    <w:name w:val="Hyperlink"/>
    <w:semiHidden/>
    <w:rsid w:val="00D06A45"/>
    <w:rPr>
      <w:color w:val="0000FF"/>
      <w:u w:val="single"/>
    </w:rPr>
  </w:style>
  <w:style w:type="paragraph" w:styleId="Zwykytekst">
    <w:name w:val="Plain Text"/>
    <w:basedOn w:val="Normalny"/>
    <w:rsid w:val="00D06A45"/>
    <w:rPr>
      <w:rFonts w:ascii="Courier New" w:hAnsi="Courier New"/>
      <w:sz w:val="20"/>
      <w:szCs w:val="20"/>
    </w:rPr>
  </w:style>
  <w:style w:type="paragraph" w:styleId="Tekstprzypisudolnego">
    <w:name w:val="footnote text"/>
    <w:basedOn w:val="Normalny"/>
    <w:semiHidden/>
    <w:rsid w:val="00D06A45"/>
    <w:rPr>
      <w:sz w:val="20"/>
      <w:szCs w:val="20"/>
    </w:rPr>
  </w:style>
  <w:style w:type="paragraph" w:styleId="Stopka">
    <w:name w:val="footer"/>
    <w:basedOn w:val="Normalny"/>
    <w:uiPriority w:val="99"/>
    <w:rsid w:val="00D06A4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rmalnyWeb">
    <w:name w:val="Normal (Web)"/>
    <w:basedOn w:val="Normalny"/>
    <w:semiHidden/>
    <w:rsid w:val="00D06A45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semiHidden/>
    <w:rsid w:val="00D06A45"/>
    <w:rPr>
      <w:vertAlign w:val="superscript"/>
    </w:rPr>
  </w:style>
  <w:style w:type="paragraph" w:customStyle="1" w:styleId="pkt">
    <w:name w:val="pkt"/>
    <w:basedOn w:val="Normalny"/>
    <w:rsid w:val="00D06A45"/>
    <w:pPr>
      <w:spacing w:before="60" w:after="60"/>
      <w:ind w:left="851" w:hanging="295"/>
      <w:jc w:val="both"/>
    </w:pPr>
    <w:rPr>
      <w:szCs w:val="20"/>
    </w:rPr>
  </w:style>
  <w:style w:type="paragraph" w:customStyle="1" w:styleId="Nagwektabeli">
    <w:name w:val="Nagłówek tabeli"/>
    <w:basedOn w:val="Normalny"/>
    <w:rsid w:val="00D06A45"/>
    <w:pPr>
      <w:suppressLineNumbers/>
      <w:suppressAutoHyphens/>
      <w:jc w:val="center"/>
    </w:pPr>
    <w:rPr>
      <w:b/>
      <w:bCs/>
      <w:lang w:eastAsia="ar-SA"/>
    </w:rPr>
  </w:style>
  <w:style w:type="character" w:customStyle="1" w:styleId="ZwykytekstZnak">
    <w:name w:val="Zwykły tekst Znak"/>
    <w:rsid w:val="00D06A45"/>
    <w:rPr>
      <w:rFonts w:ascii="Courier New" w:hAnsi="Courier New"/>
    </w:rPr>
  </w:style>
  <w:style w:type="character" w:customStyle="1" w:styleId="TekstprzypisudolnegoZnak">
    <w:name w:val="Tekst przypisu dolnego Znak"/>
    <w:basedOn w:val="Domylnaczcionkaakapitu"/>
    <w:semiHidden/>
    <w:rsid w:val="00D06A45"/>
  </w:style>
  <w:style w:type="character" w:styleId="Numerstrony">
    <w:name w:val="page number"/>
    <w:basedOn w:val="Domylnaczcionkaakapitu"/>
    <w:semiHidden/>
    <w:rsid w:val="00D06A45"/>
  </w:style>
  <w:style w:type="character" w:styleId="Odwoaniedokomentarza">
    <w:name w:val="annotation reference"/>
    <w:uiPriority w:val="99"/>
    <w:rsid w:val="00D06A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06A45"/>
    <w:rPr>
      <w:sz w:val="20"/>
      <w:szCs w:val="20"/>
    </w:rPr>
  </w:style>
  <w:style w:type="paragraph" w:customStyle="1" w:styleId="Sprechblasentext">
    <w:name w:val="Sprechblasentext"/>
    <w:basedOn w:val="Normalny"/>
    <w:semiHidden/>
    <w:unhideWhenUsed/>
    <w:rsid w:val="00D06A45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D06A45"/>
  </w:style>
  <w:style w:type="character" w:styleId="UyteHipercze">
    <w:name w:val="FollowedHyperlink"/>
    <w:semiHidden/>
    <w:rsid w:val="00D06A45"/>
    <w:rPr>
      <w:color w:val="800080"/>
      <w:u w:val="single"/>
    </w:rPr>
  </w:style>
  <w:style w:type="paragraph" w:styleId="Lista2">
    <w:name w:val="List 2"/>
    <w:basedOn w:val="Normalny"/>
    <w:semiHidden/>
    <w:rsid w:val="00D06A45"/>
    <w:pPr>
      <w:ind w:left="566" w:hanging="283"/>
    </w:pPr>
  </w:style>
  <w:style w:type="character" w:customStyle="1" w:styleId="NagwekZnak">
    <w:name w:val="Nagłówek Znak"/>
    <w:uiPriority w:val="99"/>
    <w:rsid w:val="00D06A45"/>
    <w:rPr>
      <w:sz w:val="24"/>
    </w:rPr>
  </w:style>
  <w:style w:type="character" w:customStyle="1" w:styleId="TekstpodstawowyZnak">
    <w:name w:val="Tekst podstawowy Znak"/>
    <w:aliases w:val="Regulacje Znak,definicje Znak,moj body text Znak,numerowany Znak,wypunktowanie Znak,bt Znak,b Znak,b Znak Znak"/>
    <w:rsid w:val="00D06A45"/>
    <w:rPr>
      <w:rFonts w:ascii="Arial" w:hAnsi="Arial"/>
      <w:sz w:val="24"/>
    </w:rPr>
  </w:style>
  <w:style w:type="paragraph" w:customStyle="1" w:styleId="xl63">
    <w:name w:val="xl63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Nagwek10">
    <w:name w:val="Nagłówek1"/>
    <w:basedOn w:val="Normalny"/>
    <w:next w:val="Tekstpodstawowy"/>
    <w:rsid w:val="00D06A45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Tekstdymka">
    <w:name w:val="Balloon Text"/>
    <w:basedOn w:val="Normalny"/>
    <w:uiPriority w:val="99"/>
    <w:semiHidden/>
    <w:unhideWhenUsed/>
    <w:rsid w:val="00D06A45"/>
    <w:rPr>
      <w:rFonts w:ascii="Tahoma" w:hAnsi="Tahoma"/>
      <w:sz w:val="16"/>
      <w:szCs w:val="16"/>
    </w:rPr>
  </w:style>
  <w:style w:type="character" w:customStyle="1" w:styleId="TekstdymkaZnak">
    <w:name w:val="Tekst dymka Znak"/>
    <w:uiPriority w:val="99"/>
    <w:semiHidden/>
    <w:rsid w:val="00D06A4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unhideWhenUsed/>
    <w:rsid w:val="00D06A4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  <w:rsid w:val="00D06A45"/>
  </w:style>
  <w:style w:type="character" w:styleId="Odwoanieprzypisukocowego">
    <w:name w:val="endnote reference"/>
    <w:semiHidden/>
    <w:unhideWhenUsed/>
    <w:rsid w:val="00D06A45"/>
    <w:rPr>
      <w:vertAlign w:val="superscript"/>
    </w:rPr>
  </w:style>
  <w:style w:type="paragraph" w:customStyle="1" w:styleId="Tekstblokowy1">
    <w:name w:val="Tekst blokowy1"/>
    <w:basedOn w:val="Normalny"/>
    <w:rsid w:val="00D06A45"/>
    <w:pPr>
      <w:suppressAutoHyphens/>
      <w:ind w:left="1701" w:right="-709" w:hanging="1701"/>
    </w:pPr>
    <w:rPr>
      <w:rFonts w:ascii="Arial" w:hAnsi="Arial"/>
      <w:b/>
      <w:sz w:val="20"/>
      <w:szCs w:val="20"/>
      <w:lang w:eastAsia="ar-SA"/>
    </w:rPr>
  </w:style>
  <w:style w:type="paragraph" w:styleId="Tytu">
    <w:name w:val="Title"/>
    <w:basedOn w:val="Normalny"/>
    <w:qFormat/>
    <w:rsid w:val="00D06A45"/>
    <w:pPr>
      <w:widowControl w:val="0"/>
      <w:autoSpaceDE w:val="0"/>
      <w:autoSpaceDN w:val="0"/>
      <w:adjustRightInd w:val="0"/>
      <w:ind w:left="560"/>
      <w:jc w:val="center"/>
    </w:pPr>
    <w:rPr>
      <w:b/>
      <w:bCs/>
      <w:sz w:val="22"/>
      <w:szCs w:val="22"/>
    </w:rPr>
  </w:style>
  <w:style w:type="character" w:customStyle="1" w:styleId="TytuZnak">
    <w:name w:val="Tytuł Znak"/>
    <w:rsid w:val="00D06A45"/>
    <w:rPr>
      <w:b/>
      <w:bCs/>
      <w:sz w:val="22"/>
      <w:szCs w:val="22"/>
    </w:rPr>
  </w:style>
  <w:style w:type="paragraph" w:customStyle="1" w:styleId="xl64">
    <w:name w:val="xl64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65">
    <w:name w:val="xl65"/>
    <w:basedOn w:val="Normalny"/>
    <w:rsid w:val="00D06A45"/>
    <w:pPr>
      <w:pBdr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66">
    <w:name w:val="xl66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67">
    <w:name w:val="xl67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ny"/>
    <w:rsid w:val="00D06A45"/>
    <w:pPr>
      <w:pBdr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69">
    <w:name w:val="xl69"/>
    <w:basedOn w:val="Normalny"/>
    <w:rsid w:val="00D06A45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2">
    <w:name w:val="xl72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3">
    <w:name w:val="xl73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4">
    <w:name w:val="xl74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75">
    <w:name w:val="xl75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6">
    <w:name w:val="xl76"/>
    <w:basedOn w:val="Normalny"/>
    <w:rsid w:val="00D06A4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7">
    <w:name w:val="xl77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78">
    <w:name w:val="xl78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79">
    <w:name w:val="xl79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0">
    <w:name w:val="xl80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1">
    <w:name w:val="xl81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2">
    <w:name w:val="xl82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83">
    <w:name w:val="xl83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4">
    <w:name w:val="xl84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5">
    <w:name w:val="xl85"/>
    <w:basedOn w:val="Normalny"/>
    <w:rsid w:val="00D06A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90">
    <w:name w:val="xl90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91">
    <w:name w:val="xl91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92">
    <w:name w:val="xl92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93">
    <w:name w:val="xl93"/>
    <w:basedOn w:val="Normalny"/>
    <w:rsid w:val="00D06A45"/>
    <w:pPr>
      <w:spacing w:before="100" w:beforeAutospacing="1" w:after="100" w:afterAutospacing="1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4">
    <w:name w:val="xl94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5">
    <w:name w:val="xl95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6">
    <w:name w:val="xl96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97">
    <w:name w:val="xl97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98">
    <w:name w:val="xl98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color w:val="FF0000"/>
    </w:rPr>
  </w:style>
  <w:style w:type="paragraph" w:customStyle="1" w:styleId="xl99">
    <w:name w:val="xl99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FF0000"/>
    </w:rPr>
  </w:style>
  <w:style w:type="paragraph" w:customStyle="1" w:styleId="xl100">
    <w:name w:val="xl100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1">
    <w:name w:val="xl101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02">
    <w:name w:val="xl102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FF0000"/>
    </w:rPr>
  </w:style>
  <w:style w:type="paragraph" w:customStyle="1" w:styleId="xl103">
    <w:name w:val="xl103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4">
    <w:name w:val="xl104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Normalny"/>
    <w:rsid w:val="00D06A4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106">
    <w:name w:val="xl106"/>
    <w:basedOn w:val="Normalny"/>
    <w:rsid w:val="00D06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7">
    <w:name w:val="xl107"/>
    <w:basedOn w:val="Normalny"/>
    <w:rsid w:val="00D06A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8">
    <w:name w:val="xl108"/>
    <w:basedOn w:val="Normalny"/>
    <w:rsid w:val="00D06A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9">
    <w:name w:val="xl109"/>
    <w:basedOn w:val="Normalny"/>
    <w:rsid w:val="00D06A45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110">
    <w:name w:val="xl110"/>
    <w:basedOn w:val="Normalny"/>
    <w:rsid w:val="00D06A45"/>
    <w:pPr>
      <w:pBdr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111">
    <w:name w:val="xl111"/>
    <w:basedOn w:val="Normalny"/>
    <w:rsid w:val="00D06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2">
    <w:name w:val="xl112"/>
    <w:basedOn w:val="Normalny"/>
    <w:rsid w:val="00D06A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3">
    <w:name w:val="xl113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5">
    <w:name w:val="xl115"/>
    <w:basedOn w:val="Normalny"/>
    <w:rsid w:val="00D06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Normalny"/>
    <w:rsid w:val="00D06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character" w:customStyle="1" w:styleId="txt">
    <w:name w:val="txt"/>
    <w:rsid w:val="00D06A45"/>
  </w:style>
  <w:style w:type="character" w:customStyle="1" w:styleId="StopkaZnak">
    <w:name w:val="Stopka Znak"/>
    <w:uiPriority w:val="99"/>
    <w:rsid w:val="00D06A45"/>
  </w:style>
  <w:style w:type="paragraph" w:customStyle="1" w:styleId="Tekstpodstawowy1">
    <w:name w:val="Tekst podstawowy1"/>
    <w:basedOn w:val="Normalny"/>
    <w:rsid w:val="00D06A45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character" w:customStyle="1" w:styleId="grame">
    <w:name w:val="grame"/>
    <w:rsid w:val="00D06A45"/>
  </w:style>
  <w:style w:type="paragraph" w:styleId="Bezodstpw">
    <w:name w:val="No Spacing"/>
    <w:uiPriority w:val="1"/>
    <w:qFormat/>
    <w:rsid w:val="00D06A45"/>
    <w:rPr>
      <w:rFonts w:eastAsia="Calibri"/>
      <w:sz w:val="24"/>
      <w:szCs w:val="22"/>
      <w:lang w:eastAsia="en-US"/>
    </w:rPr>
  </w:style>
  <w:style w:type="character" w:customStyle="1" w:styleId="BezodstpwZnak">
    <w:name w:val="Bez odstępów Znak"/>
    <w:rsid w:val="00D06A45"/>
    <w:rPr>
      <w:rFonts w:eastAsia="Calibri"/>
      <w:sz w:val="24"/>
      <w:szCs w:val="22"/>
      <w:lang w:eastAsia="en-US"/>
    </w:rPr>
  </w:style>
  <w:style w:type="character" w:customStyle="1" w:styleId="alb">
    <w:name w:val="a_lb"/>
    <w:rsid w:val="00D06A45"/>
  </w:style>
  <w:style w:type="paragraph" w:styleId="Cytatintensywny">
    <w:name w:val="Intense Quote"/>
    <w:basedOn w:val="Normalny"/>
    <w:next w:val="Normalny"/>
    <w:qFormat/>
    <w:rsid w:val="00D06A45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rsid w:val="00D06A45"/>
    <w:rPr>
      <w:rFonts w:ascii="Calibri" w:hAnsi="Calibri"/>
      <w:b/>
      <w:bCs/>
      <w:i/>
      <w:iCs/>
      <w:color w:val="4F81BD"/>
      <w:sz w:val="22"/>
      <w:szCs w:val="22"/>
    </w:rPr>
  </w:style>
  <w:style w:type="paragraph" w:styleId="Cytat">
    <w:name w:val="Quote"/>
    <w:basedOn w:val="Normalny"/>
    <w:next w:val="Normalny"/>
    <w:qFormat/>
    <w:rsid w:val="00D06A45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CytatZnak">
    <w:name w:val="Cytat Znak"/>
    <w:rsid w:val="00D06A45"/>
    <w:rPr>
      <w:rFonts w:ascii="Calibri" w:hAnsi="Calibri"/>
      <w:i/>
      <w:iCs/>
      <w:color w:val="000000"/>
      <w:sz w:val="22"/>
      <w:szCs w:val="22"/>
    </w:rPr>
  </w:style>
  <w:style w:type="paragraph" w:customStyle="1" w:styleId="tabulka">
    <w:name w:val="tabulka"/>
    <w:basedOn w:val="Normalny"/>
    <w:rsid w:val="00D06A45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 w:eastAsia="en-US"/>
    </w:rPr>
  </w:style>
  <w:style w:type="character" w:customStyle="1" w:styleId="pktZnak">
    <w:name w:val="pkt Znak"/>
    <w:rsid w:val="00D06A45"/>
    <w:rPr>
      <w:sz w:val="24"/>
    </w:rPr>
  </w:style>
  <w:style w:type="paragraph" w:customStyle="1" w:styleId="TableParagraph">
    <w:name w:val="Table Paragraph"/>
    <w:basedOn w:val="Normalny"/>
    <w:qFormat/>
    <w:rsid w:val="00D06A45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Tekstpodstawowywcity3Znak">
    <w:name w:val="Tekst podstawowy wcięty 3 Znak"/>
    <w:semiHidden/>
    <w:rsid w:val="00D06A4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rsid w:val="00C5287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78">
    <w:name w:val="Font Style78"/>
    <w:rsid w:val="00C52879"/>
    <w:rPr>
      <w:rFonts w:ascii="Times New Roman" w:hAnsi="Times New Roman" w:cs="Times New Roman"/>
      <w:b/>
      <w:bCs/>
      <w:sz w:val="18"/>
      <w:szCs w:val="18"/>
    </w:rPr>
  </w:style>
  <w:style w:type="character" w:customStyle="1" w:styleId="TekstkomentarzaZnak">
    <w:name w:val="Tekst komentarza Znak"/>
    <w:link w:val="Tekstkomentarza"/>
    <w:uiPriority w:val="99"/>
    <w:rsid w:val="00EB009A"/>
  </w:style>
  <w:style w:type="table" w:styleId="Tabela-Siatka">
    <w:name w:val="Table Grid"/>
    <w:basedOn w:val="Standardowy"/>
    <w:uiPriority w:val="59"/>
    <w:rsid w:val="00C94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C9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C91"/>
    <w:rPr>
      <w:b/>
      <w:bCs/>
    </w:rPr>
  </w:style>
  <w:style w:type="character" w:customStyle="1" w:styleId="Nagwek7Znak">
    <w:name w:val="Nagłówek 7 Znak"/>
    <w:link w:val="Nagwek7"/>
    <w:rsid w:val="00612BBD"/>
    <w:rPr>
      <w:rFonts w:ascii="Arial" w:hAnsi="Arial"/>
      <w:b/>
      <w:sz w:val="28"/>
      <w:szCs w:val="24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locked/>
    <w:rsid w:val="000429DA"/>
    <w:rPr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45BB2"/>
  </w:style>
  <w:style w:type="character" w:customStyle="1" w:styleId="Nagwek2Znak">
    <w:name w:val="Nagłówek 2 Znak"/>
    <w:link w:val="Nagwek2"/>
    <w:rsid w:val="00545BB2"/>
    <w:rPr>
      <w:b/>
      <w:bCs/>
      <w:sz w:val="24"/>
      <w:szCs w:val="24"/>
    </w:rPr>
  </w:style>
  <w:style w:type="character" w:customStyle="1" w:styleId="Nagwek3Znak">
    <w:name w:val="Nagłówek 3 Znak"/>
    <w:link w:val="Nagwek3"/>
    <w:rsid w:val="00545BB2"/>
    <w:rPr>
      <w:b/>
      <w:bCs/>
      <w:sz w:val="24"/>
      <w:szCs w:val="24"/>
    </w:rPr>
  </w:style>
  <w:style w:type="character" w:customStyle="1" w:styleId="Tekstpodstawowy2Znak">
    <w:name w:val="Tekst podstawowy 2 Znak"/>
    <w:link w:val="Tekstpodstawowy2"/>
    <w:semiHidden/>
    <w:rsid w:val="00545BB2"/>
    <w:rPr>
      <w:rFonts w:ascii="Arial" w:hAnsi="Arial"/>
      <w:b/>
      <w:sz w:val="24"/>
      <w:lang w:eastAsia="ar-SA"/>
    </w:rPr>
  </w:style>
  <w:style w:type="character" w:customStyle="1" w:styleId="Nagwek1Znak">
    <w:name w:val="Nagłówek 1 Znak"/>
    <w:link w:val="Nagwek1"/>
    <w:uiPriority w:val="9"/>
    <w:rsid w:val="00545BB2"/>
    <w:rPr>
      <w:b/>
      <w:i/>
      <w:sz w:val="28"/>
      <w:szCs w:val="24"/>
    </w:rPr>
  </w:style>
  <w:style w:type="paragraph" w:styleId="Podtytu">
    <w:name w:val="Subtitle"/>
    <w:basedOn w:val="Normalny"/>
    <w:next w:val="Normalny"/>
    <w:link w:val="PodtytuZnak"/>
    <w:qFormat/>
    <w:rsid w:val="00545BB2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545BB2"/>
    <w:rPr>
      <w:rFonts w:ascii="Cambria" w:hAnsi="Cambria"/>
      <w:sz w:val="24"/>
      <w:szCs w:val="24"/>
    </w:rPr>
  </w:style>
  <w:style w:type="paragraph" w:customStyle="1" w:styleId="ZnakZnakZnakZnakZnakZnakZnakZnakZnakZnak1ZnakZnak1ZnakZnakZnakZnakZnakZnakZnakZnakZnakZnak">
    <w:name w:val="Znak Znak Znak Znak Znak Znak Znak Znak Znak Znak1 Znak Znak1 Znak Znak Znak Znak Znak Znak Znak Znak Znak Znak"/>
    <w:basedOn w:val="Normalny"/>
    <w:rsid w:val="00545BB2"/>
  </w:style>
  <w:style w:type="paragraph" w:customStyle="1" w:styleId="Akapitzlist1">
    <w:name w:val="Akapit z listą1"/>
    <w:basedOn w:val="Normalny"/>
    <w:qFormat/>
    <w:rsid w:val="00545BB2"/>
    <w:pPr>
      <w:ind w:left="708" w:right="74" w:hanging="357"/>
      <w:jc w:val="both"/>
    </w:pPr>
    <w:rPr>
      <w:sz w:val="20"/>
      <w:szCs w:val="20"/>
    </w:rPr>
  </w:style>
  <w:style w:type="paragraph" w:customStyle="1" w:styleId="Bezodstpw1">
    <w:name w:val="Bez odstępów1"/>
    <w:qFormat/>
    <w:rsid w:val="00545BB2"/>
    <w:pPr>
      <w:spacing w:line="276" w:lineRule="auto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45BB2"/>
    <w:pPr>
      <w:tabs>
        <w:tab w:val="left" w:pos="1320"/>
        <w:tab w:val="right" w:leader="dot" w:pos="9062"/>
      </w:tabs>
      <w:spacing w:after="100" w:line="276" w:lineRule="auto"/>
      <w:jc w:val="both"/>
    </w:pPr>
    <w:rPr>
      <w:rFonts w:ascii="Calibri" w:hAnsi="Calibri" w:cs="Calibri"/>
      <w:sz w:val="22"/>
      <w:szCs w:val="22"/>
    </w:rPr>
  </w:style>
  <w:style w:type="paragraph" w:customStyle="1" w:styleId="styl1">
    <w:name w:val="styl1"/>
    <w:basedOn w:val="Normalny"/>
    <w:rsid w:val="00550AC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9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3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5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1994C-EB45-4085-87C0-73C2B691D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686</Words>
  <Characters>4312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WOJEWÓDZKI  SZPITAL SPECJALISTYCZANY</vt:lpstr>
    </vt:vector>
  </TitlesOfParts>
  <Company>x</Company>
  <LinksUpToDate>false</LinksUpToDate>
  <CharactersWithSpaces>4989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SPECJALISTYCZANY</dc:title>
  <dc:creator>Piotr</dc:creator>
  <cp:lastModifiedBy>Kamila Juszczak</cp:lastModifiedBy>
  <cp:revision>15</cp:revision>
  <cp:lastPrinted>2019-09-02T07:32:00Z</cp:lastPrinted>
  <dcterms:created xsi:type="dcterms:W3CDTF">2020-04-24T09:31:00Z</dcterms:created>
  <dcterms:modified xsi:type="dcterms:W3CDTF">2020-12-23T13:02:00Z</dcterms:modified>
</cp:coreProperties>
</file>